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library(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MASS)</w:t>
      </w:r>
      <w:bookmarkStart w:id="0" w:name="_GoBack"/>
      <w:bookmarkEnd w:id="0"/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str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8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'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data.frame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':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obs.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variables: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$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low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...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$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age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17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...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$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155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105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108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107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124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118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103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123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113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...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$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...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$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...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$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ptl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...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$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...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$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ui</w:t>
      </w:r>
      <w:proofErr w:type="spellEnd"/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...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$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ftv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...</w:t>
      </w:r>
    </w:p>
    <w:p w:rsidR="008C4F9C" w:rsidRPr="003A6164" w:rsidRDefault="00E3604F">
      <w:pPr>
        <w:spacing w:before="18" w:line="160" w:lineRule="exact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$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:</w:t>
      </w:r>
      <w:proofErr w:type="gramEnd"/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int</w:t>
      </w:r>
      <w:proofErr w:type="spellEnd"/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2523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2551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2557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2594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2600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2622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2637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2637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2663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2665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...</w:t>
      </w:r>
    </w:p>
    <w:p w:rsidR="008C4F9C" w:rsidRPr="003A6164" w:rsidRDefault="00E3604F">
      <w:pPr>
        <w:rPr>
          <w:sz w:val="24"/>
          <w:szCs w:val="24"/>
        </w:rPr>
        <w:sectPr w:rsidR="008C4F9C" w:rsidRPr="003A6164" w:rsidSect="0063049E">
          <w:headerReference w:type="default" r:id="rId8"/>
          <w:type w:val="continuous"/>
          <w:pgSz w:w="12240" w:h="15840"/>
          <w:pgMar w:top="1320" w:right="116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319" w:space="496"/>
            <w:col w:w="2945"/>
          </w:cols>
        </w:sect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before="14" w:line="200" w:lineRule="exact"/>
        <w:rPr>
          <w:sz w:val="24"/>
          <w:szCs w:val="24"/>
        </w:rPr>
      </w:pPr>
    </w:p>
    <w:p w:rsidR="008C4F9C" w:rsidRPr="003A6164" w:rsidRDefault="00E3604F">
      <w:pPr>
        <w:spacing w:before="22"/>
        <w:ind w:left="35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get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gentle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numerical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overview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data,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</w:p>
    <w:p w:rsidR="008C4F9C" w:rsidRPr="003A6164" w:rsidRDefault="00E3604F" w:rsidP="00E3604F">
      <w:pPr>
        <w:spacing w:before="49"/>
        <w:ind w:left="120"/>
        <w:rPr>
          <w:rFonts w:ascii="Courier New" w:eastAsia="Courier New" w:hAnsi="Courier New" w:cs="Courier New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6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proofErr w:type="gramStart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summary</w:t>
      </w:r>
      <w:proofErr w:type="gramEnd"/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function.</w:t>
      </w:r>
      <w:r w:rsidRPr="003A6164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8C4F9C" w:rsidRPr="003A6164" w:rsidRDefault="00E3604F">
      <w:pPr>
        <w:spacing w:before="39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summary(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85"/>
        <w:ind w:left="596" w:right="307"/>
        <w:jc w:val="center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low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age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</w:t>
      </w:r>
    </w:p>
    <w:p w:rsidR="008C4F9C" w:rsidRPr="003A6164" w:rsidRDefault="00E3604F">
      <w:pPr>
        <w:spacing w:before="18"/>
        <w:ind w:left="205" w:right="-44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Min.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Min.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:14.00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Min.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80.0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Min.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:1.000</w:t>
      </w:r>
      <w:proofErr w:type="gramEnd"/>
    </w:p>
    <w:p w:rsidR="008C4F9C" w:rsidRPr="003A6164" w:rsidRDefault="00E3604F">
      <w:pPr>
        <w:spacing w:before="18"/>
        <w:ind w:left="205" w:right="-44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1st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Qu.:0.0000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1st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Qu.:19.00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1st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Qu.:110.0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1st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Qu.:1.000</w:t>
      </w:r>
    </w:p>
    <w:p w:rsidR="008C4F9C" w:rsidRPr="003A6164" w:rsidRDefault="00E3604F">
      <w:pPr>
        <w:spacing w:before="18"/>
        <w:ind w:left="205" w:right="-44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:23.00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:121.0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:1.000</w:t>
      </w:r>
    </w:p>
    <w:p w:rsidR="008C4F9C" w:rsidRPr="003A6164" w:rsidRDefault="00E3604F">
      <w:pPr>
        <w:spacing w:before="18"/>
        <w:ind w:left="205" w:right="-44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:0.3122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:23.24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:129.8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:1.847</w:t>
      </w:r>
    </w:p>
    <w:p w:rsidR="008C4F9C" w:rsidRPr="003A6164" w:rsidRDefault="00E3604F" w:rsidP="00E3604F">
      <w:pPr>
        <w:spacing w:before="46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Qu.:1.0000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Qu.:26.00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Qu.:140.0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Qu.:3.000</w:t>
      </w:r>
    </w:p>
    <w:p w:rsidR="008C4F9C" w:rsidRPr="003A6164" w:rsidRDefault="00E3604F">
      <w:pPr>
        <w:spacing w:before="18" w:line="263" w:lineRule="auto"/>
        <w:ind w:left="543" w:right="4320" w:hanging="339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:1.0000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:45.00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:250.0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:3.000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 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ptl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 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ui</w:t>
      </w:r>
      <w:proofErr w:type="spellEnd"/>
    </w:p>
    <w:p w:rsidR="008C4F9C" w:rsidRPr="003A6164" w:rsidRDefault="00E3604F">
      <w:pPr>
        <w:ind w:left="205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Min.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Min.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Min.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Min.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</w:t>
      </w:r>
      <w:proofErr w:type="gramEnd"/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1st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Qu.:0.0000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1st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Qu.:0.0000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1st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Qu.:0.00000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1st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Qu.:0.0000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:0.3915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:0.1958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:0.06349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:0.1481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Qu.:1.0000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Qu.:0.0000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Qu.:0.00000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Qu.:0.0000</w:t>
      </w:r>
    </w:p>
    <w:p w:rsidR="008C4F9C" w:rsidRPr="003A6164" w:rsidRDefault="00E3604F">
      <w:pPr>
        <w:spacing w:before="18" w:line="263" w:lineRule="auto"/>
        <w:ind w:left="628" w:right="3982" w:hanging="423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:1.0000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:3.0000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:1.00000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:1.0000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ftv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</w:p>
    <w:p w:rsidR="008C4F9C" w:rsidRPr="003A6164" w:rsidRDefault="00E3604F">
      <w:pPr>
        <w:ind w:left="205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Min.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Min.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709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1st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Qu.:0.0000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1st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Qu.:2414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:2977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:0.7937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:2945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Qu.:1.0000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Qu.:3487</w:t>
      </w:r>
    </w:p>
    <w:p w:rsidR="008C4F9C" w:rsidRPr="003A6164" w:rsidRDefault="00E3604F">
      <w:pPr>
        <w:spacing w:before="18"/>
        <w:ind w:left="20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:6.0000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:4990</w:t>
      </w:r>
      <w:proofErr w:type="gramEnd"/>
    </w:p>
    <w:p w:rsidR="008C4F9C" w:rsidRPr="003A6164" w:rsidRDefault="008C4F9C">
      <w:pPr>
        <w:spacing w:before="3" w:line="240" w:lineRule="exact"/>
        <w:rPr>
          <w:sz w:val="24"/>
          <w:szCs w:val="24"/>
        </w:rPr>
      </w:pPr>
    </w:p>
    <w:p w:rsidR="008C4F9C" w:rsidRPr="003A6164" w:rsidRDefault="00E3604F">
      <w:pPr>
        <w:spacing w:line="281" w:lineRule="auto"/>
        <w:ind w:left="120" w:right="3465" w:firstLine="239"/>
        <w:jc w:val="both"/>
        <w:rPr>
          <w:sz w:val="24"/>
          <w:szCs w:val="24"/>
        </w:rPr>
      </w:pP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very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first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unknown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datasets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check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 presence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missing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values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(mv).</w:t>
      </w:r>
      <w:r w:rsidRPr="003A6164">
        <w:rPr>
          <w:sz w:val="24"/>
          <w:szCs w:val="24"/>
        </w:rPr>
        <w:t xml:space="preserve">  </w:t>
      </w:r>
      <w:proofErr w:type="gramStart"/>
      <w:r w:rsidRPr="003A6164">
        <w:rPr>
          <w:w w:val="99"/>
          <w:sz w:val="24"/>
          <w:szCs w:val="24"/>
        </w:rPr>
        <w:t>This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done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is.na</w:t>
      </w:r>
      <w:r w:rsidRPr="003A6164">
        <w:rPr>
          <w:w w:val="99"/>
          <w:sz w:val="24"/>
          <w:szCs w:val="24"/>
        </w:rPr>
        <w:t>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but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see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 xml:space="preserve">also </w:t>
      </w:r>
      <w:proofErr w:type="spellStart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complete.cases</w:t>
      </w:r>
      <w:proofErr w:type="spellEnd"/>
      <w:r w:rsidRPr="003A6164">
        <w:rPr>
          <w:w w:val="99"/>
          <w:sz w:val="24"/>
          <w:szCs w:val="24"/>
        </w:rPr>
        <w:t>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Some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statistical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models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doesn’t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accomodate</w:t>
      </w:r>
      <w:proofErr w:type="spell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well</w:t>
      </w:r>
    </w:p>
    <w:p w:rsidR="008C4F9C" w:rsidRPr="003A6164" w:rsidRDefault="00E3604F">
      <w:pPr>
        <w:spacing w:before="18" w:line="200" w:lineRule="exact"/>
        <w:ind w:left="6815" w:right="407" w:hanging="6695"/>
        <w:rPr>
          <w:sz w:val="24"/>
          <w:szCs w:val="24"/>
        </w:rPr>
        <w:sectPr w:rsidR="008C4F9C" w:rsidRPr="003A6164" w:rsidSect="0063049E">
          <w:headerReference w:type="default" r:id="rId9"/>
          <w:pgSz w:w="12240" w:h="15840"/>
          <w:pgMar w:top="840" w:right="1120" w:bottom="280" w:left="1320" w:header="648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/>
        </w:sectPr>
      </w:pPr>
      <w:proofErr w:type="gramStart"/>
      <w:r w:rsidRPr="003A6164">
        <w:rPr>
          <w:w w:val="99"/>
          <w:sz w:val="24"/>
          <w:szCs w:val="24"/>
        </w:rPr>
        <w:t>with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mv,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others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delete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them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listwise.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mv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stored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NA</w:t>
      </w:r>
      <w:r w:rsidRPr="003A6164">
        <w:rPr>
          <w:w w:val="99"/>
          <w:sz w:val="24"/>
          <w:szCs w:val="24"/>
        </w:rPr>
        <w:t>.</w:t>
      </w:r>
      <w:r w:rsidRPr="003A6164">
        <w:rPr>
          <w:sz w:val="24"/>
          <w:szCs w:val="24"/>
        </w:rPr>
        <w:t xml:space="preserve">                      </w:t>
      </w:r>
    </w:p>
    <w:p w:rsidR="008C4F9C" w:rsidRPr="003A6164" w:rsidRDefault="00E3604F">
      <w:pPr>
        <w:spacing w:before="49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apply(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2,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function(x)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sum(is.na(x)))</w:t>
      </w:r>
    </w:p>
    <w:p w:rsidR="008C4F9C" w:rsidRPr="003A6164" w:rsidRDefault="00E3604F">
      <w:pPr>
        <w:spacing w:before="91"/>
        <w:ind w:left="257" w:right="-32"/>
        <w:jc w:val="center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low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age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ptl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ui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ftv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</w:p>
    <w:p w:rsidR="008C4F9C" w:rsidRPr="003A6164" w:rsidRDefault="00E3604F">
      <w:pPr>
        <w:spacing w:before="18"/>
        <w:ind w:left="427" w:right="-32"/>
        <w:jc w:val="center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</w:p>
    <w:p w:rsidR="008C4F9C" w:rsidRPr="003A6164" w:rsidRDefault="008C4F9C">
      <w:pPr>
        <w:spacing w:before="1" w:line="12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dim(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91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[1]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10</w:t>
      </w:r>
      <w:proofErr w:type="gramEnd"/>
    </w:p>
    <w:p w:rsidR="008C4F9C" w:rsidRPr="003A6164" w:rsidRDefault="008C4F9C">
      <w:pPr>
        <w:spacing w:before="3" w:line="12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sz w:val="24"/>
          <w:szCs w:val="24"/>
        </w:rPr>
      </w:pPr>
      <w:r w:rsidRPr="003A6164">
        <w:rPr>
          <w:w w:val="99"/>
          <w:sz w:val="24"/>
          <w:szCs w:val="24"/>
        </w:rPr>
        <w:t>Recoding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checking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variables</w:t>
      </w:r>
    </w:p>
    <w:p w:rsidR="008C4F9C" w:rsidRPr="003A6164" w:rsidRDefault="00E3604F">
      <w:pPr>
        <w:spacing w:before="10" w:line="248" w:lineRule="auto"/>
        <w:ind w:right="172"/>
        <w:jc w:val="both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5114" w:space="1701"/>
            <w:col w:w="2985"/>
          </w:cols>
        </w:sect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before="10" w:line="140" w:lineRule="exact"/>
        <w:rPr>
          <w:sz w:val="24"/>
          <w:szCs w:val="24"/>
        </w:rPr>
      </w:pPr>
    </w:p>
    <w:p w:rsidR="008C4F9C" w:rsidRPr="003A6164" w:rsidRDefault="00E3604F">
      <w:pPr>
        <w:spacing w:before="23" w:line="291" w:lineRule="auto"/>
        <w:ind w:left="120" w:right="3832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w w:val="99"/>
          <w:sz w:val="24"/>
          <w:szCs w:val="24"/>
        </w:rPr>
        <w:t>Some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factors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interest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will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not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understood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 would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like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because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just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treated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numerical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vari</w:t>
      </w:r>
      <w:proofErr w:type="spellEnd"/>
      <w:r w:rsidRPr="003A6164">
        <w:rPr>
          <w:w w:val="99"/>
          <w:sz w:val="24"/>
          <w:szCs w:val="24"/>
        </w:rPr>
        <w:t xml:space="preserve">- </w:t>
      </w:r>
      <w:proofErr w:type="spellStart"/>
      <w:r w:rsidRPr="003A6164">
        <w:rPr>
          <w:w w:val="99"/>
          <w:sz w:val="24"/>
          <w:szCs w:val="24"/>
        </w:rPr>
        <w:t>ables</w:t>
      </w:r>
      <w:proofErr w:type="spellEnd"/>
      <w:r w:rsidRPr="003A6164">
        <w:rPr>
          <w:w w:val="99"/>
          <w:sz w:val="24"/>
          <w:szCs w:val="24"/>
        </w:rPr>
        <w:t>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So,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next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step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convert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them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(unordered)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fac-</w:t>
      </w:r>
    </w:p>
    <w:p w:rsidR="008C4F9C" w:rsidRPr="003A6164" w:rsidRDefault="00E3604F">
      <w:pPr>
        <w:spacing w:line="200" w:lineRule="exact"/>
        <w:ind w:left="120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proofErr w:type="gramStart"/>
      <w:r w:rsidRPr="003A6164">
        <w:rPr>
          <w:rFonts w:ascii="Courier New" w:eastAsia="Courier New" w:hAnsi="Courier New" w:cs="Courier New"/>
          <w:w w:val="99"/>
          <w:position w:val="1"/>
          <w:sz w:val="24"/>
          <w:szCs w:val="24"/>
        </w:rPr>
        <w:t>tor</w:t>
      </w:r>
      <w:proofErr w:type="gramEnd"/>
      <w:r w:rsidRPr="003A6164">
        <w:rPr>
          <w:w w:val="99"/>
          <w:position w:val="1"/>
          <w:sz w:val="24"/>
          <w:szCs w:val="24"/>
        </w:rPr>
        <w:t>.</w:t>
      </w:r>
      <w:r w:rsidRPr="003A6164">
        <w:rPr>
          <w:position w:val="1"/>
          <w:sz w:val="24"/>
          <w:szCs w:val="24"/>
        </w:rPr>
        <w:t xml:space="preserve">  </w:t>
      </w:r>
      <w:r w:rsidRPr="003A6164">
        <w:rPr>
          <w:w w:val="99"/>
          <w:position w:val="1"/>
          <w:sz w:val="24"/>
          <w:szCs w:val="24"/>
        </w:rPr>
        <w:t>The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position w:val="1"/>
          <w:sz w:val="24"/>
          <w:szCs w:val="24"/>
        </w:rPr>
        <w:t>within</w:t>
      </w:r>
      <w:r w:rsidRPr="003A6164">
        <w:rPr>
          <w:rFonts w:ascii="Courier New" w:eastAsia="Courier New" w:hAnsi="Courier New" w:cs="Courier New"/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command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provides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a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convenient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to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update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several</w:t>
      </w:r>
      <w:r w:rsidRPr="003A6164">
        <w:rPr>
          <w:position w:val="1"/>
          <w:sz w:val="24"/>
          <w:szCs w:val="24"/>
        </w:rPr>
        <w:t xml:space="preserve">                </w:t>
      </w:r>
    </w:p>
    <w:p w:rsidR="008C4F9C" w:rsidRPr="003A6164" w:rsidRDefault="00E3604F">
      <w:pPr>
        <w:spacing w:before="42"/>
        <w:ind w:left="120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lastRenderedPageBreak/>
        <w:t>columns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data.frame</w:t>
      </w:r>
      <w:proofErr w:type="spellEnd"/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single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call.</w:t>
      </w:r>
    </w:p>
    <w:p w:rsidR="008C4F9C" w:rsidRPr="003A6164" w:rsidRDefault="008C4F9C">
      <w:pPr>
        <w:spacing w:before="8" w:line="22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proofErr w:type="gram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within(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{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low</w:t>
      </w:r>
      <w:proofErr w:type="gram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factor(low,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labels=c("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No","Yes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"))</w:t>
      </w:r>
    </w:p>
    <w:p w:rsidR="008C4F9C" w:rsidRPr="003A6164" w:rsidRDefault="00E3604F">
      <w:pPr>
        <w:spacing w:before="35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race</w:t>
      </w:r>
      <w:proofErr w:type="gram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factor(race,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labels=c("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White","Black","Other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"))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</w:t>
      </w:r>
      <w:proofErr w:type="gram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factor(smoke,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labels=c("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No","Yes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"))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ui</w:t>
      </w:r>
      <w:proofErr w:type="spellEnd"/>
      <w:proofErr w:type="gram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factor(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ui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labels=c("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No","Yes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"))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ht</w:t>
      </w:r>
      <w:proofErr w:type="spellEnd"/>
      <w:proofErr w:type="gram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factor(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labels=c("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No","Yes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"))</w:t>
      </w:r>
    </w:p>
    <w:p w:rsidR="008C4F9C" w:rsidRPr="003A6164" w:rsidRDefault="00E3604F">
      <w:pPr>
        <w:spacing w:before="35" w:line="180" w:lineRule="exact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})</w:t>
      </w:r>
    </w:p>
    <w:p w:rsidR="008C4F9C" w:rsidRPr="003A6164" w:rsidRDefault="00E3604F" w:rsidP="00E3604F">
      <w:pPr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5665" w:space="1150"/>
            <w:col w:w="2985"/>
          </w:cols>
        </w:sect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before="10" w:line="220" w:lineRule="exact"/>
        <w:rPr>
          <w:sz w:val="24"/>
          <w:szCs w:val="24"/>
        </w:rPr>
      </w:pPr>
    </w:p>
    <w:p w:rsidR="008C4F9C" w:rsidRPr="003A6164" w:rsidRDefault="00E3604F">
      <w:pPr>
        <w:spacing w:before="16"/>
        <w:ind w:left="112"/>
        <w:rPr>
          <w:sz w:val="24"/>
          <w:szCs w:val="24"/>
        </w:rPr>
      </w:pP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important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take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way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represents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data,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especially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when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           </w:t>
      </w:r>
      <w:r w:rsidRPr="003A6164">
        <w:rPr>
          <w:w w:val="99"/>
          <w:sz w:val="24"/>
          <w:szCs w:val="24"/>
        </w:rPr>
        <w:t></w:t>
      </w:r>
    </w:p>
    <w:p w:rsidR="008C4F9C" w:rsidRPr="003A6164" w:rsidRDefault="00E3604F">
      <w:pPr>
        <w:spacing w:before="67"/>
        <w:ind w:left="120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t>want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treat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some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variable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factor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discrete-valued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vector.</w:t>
      </w:r>
    </w:p>
    <w:p w:rsidR="008C4F9C" w:rsidRPr="003A6164" w:rsidRDefault="00E3604F">
      <w:pPr>
        <w:spacing w:before="53" w:line="291" w:lineRule="auto"/>
        <w:ind w:left="120" w:right="3488" w:firstLine="23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Again,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unknown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data,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recommended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take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close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look 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distribution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numerical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variables,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which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particular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case 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isolated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repeated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call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is.numeric</w:t>
      </w:r>
      <w:proofErr w:type="spellEnd"/>
      <w:r w:rsidRPr="003A6164">
        <w:rPr>
          <w:w w:val="99"/>
          <w:sz w:val="24"/>
          <w:szCs w:val="24"/>
        </w:rPr>
        <w:t>.</w:t>
      </w:r>
    </w:p>
    <w:p w:rsidR="008C4F9C" w:rsidRPr="003A6164" w:rsidRDefault="008C4F9C">
      <w:pPr>
        <w:spacing w:before="8" w:line="16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idx</w:t>
      </w:r>
      <w:proofErr w:type="spellEnd"/>
      <w:proofErr w:type="gram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sapply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is.numeric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8C4F9C">
      <w:pPr>
        <w:spacing w:before="2" w:line="18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spacing w:before="22"/>
        <w:ind w:left="35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box-and-whiskers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charts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summarize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each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distribu</w:t>
      </w:r>
      <w:proofErr w:type="spellEnd"/>
      <w:r w:rsidRPr="003A6164">
        <w:rPr>
          <w:w w:val="99"/>
          <w:sz w:val="24"/>
          <w:szCs w:val="24"/>
        </w:rPr>
        <w:t>-</w:t>
      </w:r>
    </w:p>
    <w:p w:rsidR="008C4F9C" w:rsidRPr="003A6164" w:rsidRDefault="00BE6D3C">
      <w:pPr>
        <w:spacing w:before="49"/>
        <w:ind w:left="120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group id="_x0000_s1745" style="position:absolute;left:0;text-align:left;margin-left:423.85pt;margin-top:86.1pt;width:116.45pt;height:102.1pt;z-index:-2663;mso-position-horizontal-relative:page;mso-position-vertical-relative:page" coordorigin="8477,1722" coordsize="2329,2042">
            <v:shape id="_x0000_s1788" style="position:absolute;left:8653;top:3004;width:337;height:0" coordorigin="8653,3004" coordsize="337,0" path="m8653,3004r338,e" filled="f" strokeweight=".26358mm">
              <v:path arrowok="t"/>
            </v:shape>
            <v:shape id="_x0000_s1787" style="position:absolute;left:8822;top:3163;width:0;height:199" coordorigin="8822,3163" coordsize="0,199" path="m8822,3362r,-199e" filled="f" strokeweight=".08786mm">
              <v:stroke dashstyle="dash"/>
              <v:path arrowok="t"/>
            </v:shape>
            <v:shape id="_x0000_s1786" style="position:absolute;left:8738;top:3362;width:169;height:0" coordorigin="8738,3362" coordsize="169,0" path="m8738,3362r168,e" filled="f" strokeweight=".08786mm">
              <v:path arrowok="t"/>
            </v:shape>
            <v:shape id="_x0000_s1785" style="position:absolute;left:8822;top:2488;width:0;height:397" coordorigin="8822,2488" coordsize="0,397" path="m8822,2488r,397e" filled="f" strokeweight=".08786mm">
              <v:stroke dashstyle="dash"/>
              <v:path arrowok="t"/>
            </v:shape>
            <v:shape id="_x0000_s1784" style="position:absolute;left:8738;top:2488;width:169;height:0" coordorigin="8738,2488" coordsize="169,0" path="m8738,2488r168,e" filled="f" strokeweight=".08786mm">
              <v:path arrowok="t"/>
            </v:shape>
            <v:shape id="_x0000_s1783" style="position:absolute;left:8653;top:2885;width:337;height:278" coordorigin="8653,2885" coordsize="337,278" path="m8653,3163r338,l8991,2885r-338,l8653,3163e" filled="f" strokeweight=".08786mm">
              <v:path arrowok="t"/>
            </v:shape>
            <v:shape id="_x0000_s1782" style="position:absolute;left:9075;top:3055;width:337;height:0" coordorigin="9075,3055" coordsize="337,0" path="m9075,3055r337,e" filled="f" strokeweight=".26358mm">
              <v:path arrowok="t"/>
            </v:shape>
            <v:shape id="_x0000_s1781" style="position:absolute;left:9244;top:3131;width:0;height:207" coordorigin="9244,3131" coordsize="0,207" path="m9244,3338r,-207e" filled="f" strokeweight=".08786mm">
              <v:stroke dashstyle="dash"/>
              <v:path arrowok="t"/>
            </v:shape>
            <v:shape id="_x0000_s1780" style="position:absolute;left:9159;top:3338;width:169;height:0" coordorigin="9159,3338" coordsize="169,0" path="m9159,3338r169,e" filled="f" strokeweight=".08786mm">
              <v:path arrowok="t"/>
            </v:shape>
            <v:shape id="_x0000_s1779" style="position:absolute;left:9244;top:2615;width:0;height:310" coordorigin="9244,2615" coordsize="0,310" path="m9244,2615r,309e" filled="f" strokeweight=".08786mm">
              <v:stroke dashstyle="dash"/>
              <v:path arrowok="t"/>
            </v:shape>
            <v:shape id="_x0000_s1778" style="position:absolute;left:9159;top:2615;width:169;height:0" coordorigin="9159,2615" coordsize="169,0" path="m9159,2615r169,e" filled="f" strokeweight=".08786mm">
              <v:path arrowok="t"/>
            </v:shape>
            <v:shape id="_x0000_s1777" style="position:absolute;left:9075;top:2924;width:337;height:206" coordorigin="9075,2924" coordsize="337,206" path="m9075,3131r337,l9412,2924r-337,l9075,3131e" filled="f" strokeweight=".08786mm">
              <v:path arrowok="t"/>
            </v:shape>
            <v:shape id="_x0000_s1776" style="position:absolute;left:9497;top:3078;width:337;height:0" coordorigin="9497,3078" coordsize="337,0" path="m9497,3078r337,e" filled="f" strokeweight=".26358mm">
              <v:path arrowok="t"/>
            </v:shape>
            <v:shape id="_x0000_s1775" style="position:absolute;left:9665;top:3078;width:0;height:0" coordorigin="9665,3078" coordsize="0,0" path="m9665,3078r,e" filled="f" strokeweight=".08786mm">
              <v:stroke dashstyle="dash"/>
              <v:path arrowok="t"/>
            </v:shape>
            <v:shape id="_x0000_s1774" style="position:absolute;left:9665;top:3078;width:0;height:0" coordorigin="9665,3078" coordsize="0,0" path="m9665,3078r,e" filled="f" strokeweight=".08786mm">
              <v:stroke dashstyle="dash"/>
              <v:path arrowok="t"/>
            </v:shape>
            <v:shape id="_x0000_s1773" style="position:absolute;left:9581;top:3078;width:169;height:0" coordorigin="9581,3078" coordsize="169,0" path="m9581,3078r168,e" filled="f" strokeweight=".08786mm">
              <v:path arrowok="t"/>
            </v:shape>
            <v:shape id="_x0000_s1772" style="position:absolute;left:9581;top:3078;width:169;height:0" coordorigin="9581,3078" coordsize="169,0" path="m9581,3078r168,e" filled="f" strokeweight=".08786mm">
              <v:path arrowok="t"/>
            </v:shape>
            <v:shape id="_x0000_s1771" style="position:absolute;left:9497;top:3078;width:337;height:0" coordorigin="9497,3078" coordsize="337,0" path="m9497,3078r337,l9497,3078e" filled="f" strokeweight=".08786mm">
              <v:path arrowok="t"/>
            </v:shape>
            <v:shape id="_x0000_s1770" style="position:absolute;left:9918;top:3152;width:337;height:0" coordorigin="9918,3152" coordsize="337,0" path="m9918,3152r337,e" filled="f" strokeweight=".26358mm">
              <v:path arrowok="t"/>
            </v:shape>
            <v:shape id="_x0000_s1769" style="position:absolute;left:10087;top:3152;width:0;height:0" coordorigin="10087,3152" coordsize="0,0" path="m10087,3152r,e" filled="f" strokeweight=".08786mm">
              <v:stroke dashstyle="dash"/>
              <v:path arrowok="t"/>
            </v:shape>
            <v:shape id="_x0000_s1768" style="position:absolute;left:10002;top:3152;width:169;height:0" coordorigin="10002,3152" coordsize="169,0" path="m10002,3152r169,e" filled="f" strokeweight=".08786mm">
              <v:path arrowok="t"/>
            </v:shape>
            <v:shape id="_x0000_s1767" style="position:absolute;left:10087;top:2755;width:0;height:199" coordorigin="10087,2755" coordsize="0,199" path="m10087,2755r,199e" filled="f" strokeweight=".08786mm">
              <v:stroke dashstyle="dash"/>
              <v:path arrowok="t"/>
            </v:shape>
            <v:shape id="_x0000_s1766" style="position:absolute;left:10002;top:2755;width:169;height:0" coordorigin="10002,2755" coordsize="169,0" path="m10002,2755r169,e" filled="f" strokeweight=".08786mm">
              <v:path arrowok="t"/>
            </v:shape>
            <v:shape id="_x0000_s1765" style="position:absolute;left:9918;top:2954;width:337;height:199" coordorigin="9918,2954" coordsize="337,199" path="m9918,3152r337,l10255,2954r-337,l9918,3152e" filled="f" strokeweight=".08786mm">
              <v:path arrowok="t"/>
            </v:shape>
            <v:shape id="_x0000_s1764" style="position:absolute;left:10340;top:2985;width:337;height:0" coordorigin="10340,2985" coordsize="337,0" path="m10340,2985r337,e" filled="f" strokeweight=".26358mm">
              <v:path arrowok="t"/>
            </v:shape>
            <v:shape id="_x0000_s1763" style="position:absolute;left:10508;top:3148;width:0;height:402" coordorigin="10508,3148" coordsize="0,402" path="m10508,3550r,-402e" filled="f" strokeweight=".08786mm">
              <v:stroke dashstyle="dash"/>
              <v:path arrowok="t"/>
            </v:shape>
            <v:shape id="_x0000_s1762" style="position:absolute;left:10424;top:3550;width:169;height:0" coordorigin="10424,3550" coordsize="169,0" path="m10424,3550r169,e" filled="f" strokeweight=".08786mm">
              <v:path arrowok="t"/>
            </v:shape>
            <v:shape id="_x0000_s1761" style="position:absolute;left:10508;top:2404;width:0;height:434" coordorigin="10508,2404" coordsize="0,434" path="m10508,2404r,434e" filled="f" strokeweight=".08786mm">
              <v:stroke dashstyle="dash"/>
              <v:path arrowok="t"/>
            </v:shape>
            <v:shape id="_x0000_s1760" style="position:absolute;left:10424;top:2404;width:169;height:0" coordorigin="10424,2404" coordsize="169,0" path="m10424,2404r169,e" filled="f" strokeweight=".08786mm">
              <v:path arrowok="t"/>
            </v:shape>
            <v:shape id="_x0000_s1759" style="position:absolute;left:10340;top:2838;width:337;height:310" coordorigin="10340,2838" coordsize="337,310" path="m10340,3148r337,l10677,2838r-337,l10340,3148e" filled="f" strokeweight=".08786mm">
              <v:path arrowok="t"/>
            </v:shape>
            <v:shape id="_x0000_s1758" style="position:absolute;left:8822;top:3714;width:1686;height:0" coordorigin="8822,3714" coordsize="1686,0" path="m8822,3714r1686,e" filled="f" strokeweight=".08786mm">
              <v:path arrowok="t"/>
            </v:shape>
            <v:shape id="_x0000_s1757" style="position:absolute;left:8822;top:3714;width:0;height:48" coordorigin="8822,3714" coordsize="0,48" path="m8822,3714r,47e" filled="f" strokeweight=".08786mm">
              <v:path arrowok="t"/>
            </v:shape>
            <v:shape id="_x0000_s1756" style="position:absolute;left:9244;top:3714;width:0;height:48" coordorigin="9244,3714" coordsize="0,48" path="m9244,3714r,47e" filled="f" strokeweight=".08786mm">
              <v:path arrowok="t"/>
            </v:shape>
            <v:shape id="_x0000_s1755" style="position:absolute;left:9665;top:3714;width:0;height:48" coordorigin="9665,3714" coordsize="0,48" path="m9665,3714r,47e" filled="f" strokeweight=".08786mm">
              <v:path arrowok="t"/>
            </v:shape>
            <v:shape id="_x0000_s1754" style="position:absolute;left:10087;top:3714;width:0;height:48" coordorigin="10087,3714" coordsize="0,48" path="m10087,3714r,47e" filled="f" strokeweight=".08786mm">
              <v:path arrowok="t"/>
            </v:shape>
            <v:shape id="_x0000_s1753" style="position:absolute;left:10508;top:3714;width:0;height:48" coordorigin="10508,3714" coordsize="0,48" path="m10508,3714r,47e" filled="f" strokeweight=".08786mm">
              <v:path arrowok="t"/>
            </v:shape>
            <v:shape id="_x0000_s1752" style="position:absolute;left:8527;top:1731;width:0;height:1684" coordorigin="8527,1731" coordsize="0,1684" path="m8527,3416r,-1685e" filled="f" strokeweight=".08786mm">
              <v:path arrowok="t"/>
            </v:shape>
            <v:shape id="_x0000_s1751" style="position:absolute;left:8479;top:3416;width:48;height:0" coordorigin="8479,3416" coordsize="48,0" path="m8527,3416r-48,e" filled="f" strokeweight=".08786mm">
              <v:path arrowok="t"/>
            </v:shape>
            <v:shape id="_x0000_s1750" style="position:absolute;left:8479;top:2995;width:48;height:0" coordorigin="8479,2995" coordsize="48,0" path="m8527,2995r-48,e" filled="f" strokeweight=".08786mm">
              <v:path arrowok="t"/>
            </v:shape>
            <v:shape id="_x0000_s1749" style="position:absolute;left:8479;top:2573;width:48;height:0" coordorigin="8479,2573" coordsize="48,0" path="m8527,2573r-48,e" filled="f" strokeweight=".08786mm">
              <v:path arrowok="t"/>
            </v:shape>
            <v:shape id="_x0000_s1748" style="position:absolute;left:8479;top:2152;width:48;height:0" coordorigin="8479,2152" coordsize="48,0" path="m8527,2152r-48,e" filled="f" strokeweight=".08786mm">
              <v:path arrowok="t"/>
            </v:shape>
            <v:shape id="_x0000_s1747" style="position:absolute;left:8479;top:1731;width:48;height:0" coordorigin="8479,1731" coordsize="48,0" path="m8527,1731r-48,e" filled="f" strokeweight=".08786mm">
              <v:path arrowok="t"/>
            </v:shape>
            <v:shape id="_x0000_s1746" style="position:absolute;left:8527;top:1724;width:2276;height:1989" coordorigin="8527,1724" coordsize="2276,1989" path="m8527,3714r2276,l10803,1724r-2276,l8527,3714e" filled="f" strokeweight=".08786mm">
              <v:path arrowok="t"/>
            </v:shape>
            <w10:wrap anchorx="page" anchory="page"/>
          </v:group>
        </w:pict>
      </w: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44" type="#_x0000_t202" style="position:absolute;left:0;text-align:left;margin-left:416.4pt;margin-top:.35pt;width:6pt;height:4.2pt;z-index:-2658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6</w:t>
                  </w:r>
                </w:p>
              </w:txbxContent>
            </v:textbox>
            <w10:wrap anchorx="page"/>
          </v:shape>
        </w:pict>
      </w:r>
      <w:proofErr w:type="spellStart"/>
      <w:proofErr w:type="gramStart"/>
      <w:r w:rsidR="00E3604F" w:rsidRPr="003A6164">
        <w:rPr>
          <w:w w:val="99"/>
          <w:sz w:val="24"/>
          <w:szCs w:val="24"/>
        </w:rPr>
        <w:t>tion</w:t>
      </w:r>
      <w:proofErr w:type="spellEnd"/>
      <w:proofErr w:type="gramEnd"/>
      <w:r w:rsidR="00E3604F" w:rsidRPr="003A6164">
        <w:rPr>
          <w:w w:val="99"/>
          <w:sz w:val="24"/>
          <w:szCs w:val="24"/>
        </w:rPr>
        <w:t>.</w:t>
      </w:r>
      <w:r w:rsidR="00E3604F" w:rsidRPr="003A6164">
        <w:rPr>
          <w:sz w:val="24"/>
          <w:szCs w:val="24"/>
        </w:rPr>
        <w:t xml:space="preserve">  </w:t>
      </w:r>
      <w:r w:rsidR="00E3604F" w:rsidRPr="003A6164">
        <w:rPr>
          <w:w w:val="99"/>
          <w:sz w:val="24"/>
          <w:szCs w:val="24"/>
        </w:rPr>
        <w:t>Note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that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we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have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rescaled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them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to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avoid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the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problem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of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varying</w:t>
      </w:r>
      <w:r w:rsidR="00E3604F" w:rsidRPr="003A6164">
        <w:rPr>
          <w:sz w:val="24"/>
          <w:szCs w:val="24"/>
        </w:rPr>
        <w:t xml:space="preserve">                                         </w:t>
      </w:r>
    </w:p>
    <w:p w:rsidR="008C4F9C" w:rsidRPr="003A6164" w:rsidRDefault="00BE6D3C">
      <w:pPr>
        <w:spacing w:before="49" w:line="242" w:lineRule="auto"/>
        <w:ind w:left="7874" w:right="1857" w:hanging="7781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43" type="#_x0000_t202" style="position:absolute;left:0;text-align:left;margin-left:416.4pt;margin-top:7.45pt;width:6pt;height:4.2pt;z-index:-2659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4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742" type="#_x0000_t202" style="position:absolute;left:0;text-align:left;margin-left:461.2pt;margin-top:11.9pt;width:23.05pt;height:2.7pt;z-index:-2656;mso-position-horizontal-relative:page" filled="f" stroked="f">
            <v:textbox inset="0,0,0,0">
              <w:txbxContent>
                <w:p w:rsidR="00E3604F" w:rsidRDefault="00E3604F">
                  <w:pPr>
                    <w:spacing w:before="2" w:line="40" w:lineRule="exact"/>
                    <w:ind w:right="-28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  <w:r>
                    <w:rPr>
                      <w:sz w:val="5"/>
                      <w:szCs w:val="5"/>
                    </w:rPr>
                    <w:t xml:space="preserve">                               </w:t>
                  </w:r>
                </w:p>
              </w:txbxContent>
            </v:textbox>
            <w10:wrap anchorx="page"/>
          </v:shape>
        </w:pict>
      </w:r>
      <w:proofErr w:type="gramStart"/>
      <w:r w:rsidR="00E3604F" w:rsidRPr="003A6164">
        <w:rPr>
          <w:w w:val="99"/>
          <w:sz w:val="24"/>
          <w:szCs w:val="24"/>
        </w:rPr>
        <w:t>y-axis</w:t>
      </w:r>
      <w:proofErr w:type="gramEnd"/>
      <w:r w:rsidR="00E3604F" w:rsidRPr="003A6164">
        <w:rPr>
          <w:w w:val="99"/>
          <w:sz w:val="24"/>
          <w:szCs w:val="24"/>
        </w:rPr>
        <w:t>.</w:t>
      </w:r>
      <w:r w:rsidR="00E3604F" w:rsidRPr="003A6164"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E3604F" w:rsidRPr="003A6164">
        <w:rPr>
          <w:position w:val="5"/>
          <w:sz w:val="24"/>
          <w:szCs w:val="24"/>
        </w:rPr>
        <w:t xml:space="preserve">                               </w:t>
      </w:r>
      <w:r w:rsidR="00E3604F" w:rsidRPr="003A6164">
        <w:rPr>
          <w:w w:val="99"/>
          <w:position w:val="1"/>
          <w:sz w:val="24"/>
          <w:szCs w:val="24"/>
        </w:rPr>
        <w:t xml:space="preserve"> </w:t>
      </w:r>
    </w:p>
    <w:p w:rsidR="008C4F9C" w:rsidRPr="003A6164" w:rsidRDefault="008C4F9C">
      <w:pPr>
        <w:spacing w:line="20" w:lineRule="exact"/>
        <w:ind w:right="1857"/>
        <w:jc w:val="right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BE6D3C">
      <w:pPr>
        <w:spacing w:line="40" w:lineRule="exact"/>
        <w:ind w:right="1014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41" type="#_x0000_t202" style="position:absolute;left:0;text-align:left;margin-left:503.35pt;margin-top:-20pt;width:1.95pt;height:2.5pt;z-index:-2657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</w:p>
    <w:p w:rsidR="008C4F9C" w:rsidRPr="003A6164" w:rsidRDefault="00BE6D3C">
      <w:pPr>
        <w:spacing w:line="40" w:lineRule="exact"/>
        <w:ind w:right="1857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40" type="#_x0000_t202" style="position:absolute;left:0;text-align:left;margin-left:416.4pt;margin-top:28.45pt;width:6pt;height:4.2pt;z-index:-2661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0</w:t>
                  </w:r>
                </w:p>
              </w:txbxContent>
            </v:textbox>
            <w10:wrap anchorx="page"/>
          </v:shape>
        </w:pict>
      </w:r>
    </w:p>
    <w:p w:rsidR="008C4F9C" w:rsidRPr="003A6164" w:rsidRDefault="00BE6D3C" w:rsidP="00E3604F">
      <w:pPr>
        <w:spacing w:before="28"/>
        <w:ind w:right="1014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39" type="#_x0000_t202" style="position:absolute;margin-left:416.4pt;margin-top:4.8pt;width:6pt;height:4.2pt;z-index:-2660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738" type="#_x0000_t202" style="position:absolute;margin-left:461.2pt;margin-top:6pt;width:1.95pt;height:2.5pt;z-index:-2655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737" type="#_x0000_t202" style="position:absolute;margin-left:482.3pt;margin-top:9.55pt;width:1.95pt;height:2.5pt;z-index:-2654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boxplot(</w:t>
      </w:r>
      <w:proofErr w:type="gramEnd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apply(</w:t>
      </w:r>
      <w:proofErr w:type="spellStart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[,</w:t>
      </w:r>
      <w:proofErr w:type="spellStart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idx</w:t>
      </w:r>
      <w:proofErr w:type="spellEnd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],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2,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scale))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                                 </w:t>
      </w:r>
      <w:r w:rsidR="00E3604F" w:rsidRPr="003A6164">
        <w:rPr>
          <w:color w:val="000000"/>
          <w:position w:val="8"/>
          <w:sz w:val="24"/>
          <w:szCs w:val="24"/>
        </w:rPr>
        <w:t xml:space="preserve">                                                                </w:t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18" w:line="280" w:lineRule="exact"/>
        <w:rPr>
          <w:sz w:val="24"/>
          <w:szCs w:val="24"/>
        </w:rPr>
      </w:pPr>
    </w:p>
    <w:p w:rsidR="008C4F9C" w:rsidRPr="003A6164" w:rsidRDefault="00BE6D3C">
      <w:pPr>
        <w:spacing w:before="15"/>
        <w:ind w:left="120"/>
        <w:rPr>
          <w:sz w:val="24"/>
          <w:szCs w:val="24"/>
        </w:rPr>
        <w:sectPr w:rsidR="008C4F9C" w:rsidRPr="003A6164" w:rsidSect="0063049E">
          <w:pgSz w:w="12240" w:h="15840"/>
          <w:pgMar w:top="840" w:right="1120" w:bottom="280" w:left="1320" w:header="648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>
        <w:rPr>
          <w:sz w:val="24"/>
          <w:szCs w:val="24"/>
        </w:rPr>
        <w:pict>
          <v:shape id="_x0000_s1736" type="#_x0000_t202" style="position:absolute;left:0;text-align:left;margin-left:416.4pt;margin-top:167.5pt;width:6pt;height:6.55pt;z-index:-2662;mso-position-horizontal-relative:page;mso-position-vertic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−2</w:t>
                  </w:r>
                </w:p>
              </w:txbxContent>
            </v:textbox>
            <w10:wrap anchorx="page" anchory="page"/>
          </v:shape>
        </w:pict>
      </w:r>
      <w:r w:rsidR="00E3604F" w:rsidRPr="003A6164">
        <w:rPr>
          <w:w w:val="99"/>
          <w:sz w:val="24"/>
          <w:szCs w:val="24"/>
        </w:rPr>
        <w:t>Summarizing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data</w:t>
      </w:r>
    </w:p>
    <w:p w:rsidR="008C4F9C" w:rsidRPr="003A6164" w:rsidRDefault="008C4F9C">
      <w:pPr>
        <w:spacing w:before="17" w:line="220" w:lineRule="exact"/>
        <w:rPr>
          <w:sz w:val="24"/>
          <w:szCs w:val="24"/>
        </w:rPr>
      </w:pPr>
    </w:p>
    <w:p w:rsidR="008C4F9C" w:rsidRPr="003A6164" w:rsidRDefault="00E3604F">
      <w:pPr>
        <w:spacing w:line="286" w:lineRule="auto"/>
        <w:ind w:left="120" w:right="243"/>
        <w:rPr>
          <w:sz w:val="24"/>
          <w:szCs w:val="24"/>
        </w:rPr>
      </w:pPr>
      <w:r w:rsidRPr="003A6164">
        <w:rPr>
          <w:w w:val="99"/>
          <w:sz w:val="24"/>
          <w:szCs w:val="24"/>
        </w:rPr>
        <w:t>Most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base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functions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summarize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our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variables, either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numerically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graphically.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have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already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seen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 xml:space="preserve">useful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summary</w:t>
      </w:r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command.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numerical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variables,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will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output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five- number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summary;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categorical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data,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frequency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counts.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both cases,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missing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cases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will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reported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separately.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However,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</w:p>
    <w:p w:rsidR="008C4F9C" w:rsidRPr="003A6164" w:rsidRDefault="00E3604F">
      <w:pPr>
        <w:spacing w:before="6"/>
        <w:ind w:left="120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t>full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set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dedicated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tools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included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hyperlink r:id="rId10">
        <w:proofErr w:type="spellStart"/>
        <w:r w:rsidRPr="003A6164">
          <w:rPr>
            <w:rFonts w:ascii="Courier New" w:eastAsia="Courier New" w:hAnsi="Courier New" w:cs="Courier New"/>
            <w:color w:val="AA0000"/>
            <w:w w:val="99"/>
            <w:sz w:val="24"/>
            <w:szCs w:val="24"/>
          </w:rPr>
          <w:t>Hmisc</w:t>
        </w:r>
        <w:proofErr w:type="spellEnd"/>
        <w:r w:rsidRPr="003A6164">
          <w:rPr>
            <w:rFonts w:ascii="Courier New" w:eastAsia="Courier New" w:hAnsi="Courier New" w:cs="Courier New"/>
            <w:color w:val="AA0000"/>
            <w:sz w:val="24"/>
            <w:szCs w:val="24"/>
          </w:rPr>
          <w:t xml:space="preserve"> </w:t>
        </w:r>
        <w:r w:rsidRPr="003A6164">
          <w:rPr>
            <w:color w:val="AA0000"/>
            <w:w w:val="99"/>
            <w:sz w:val="24"/>
            <w:szCs w:val="24"/>
          </w:rPr>
          <w:t>package</w:t>
        </w:r>
        <w:r w:rsidRPr="003A6164">
          <w:rPr>
            <w:color w:val="000000"/>
            <w:w w:val="99"/>
            <w:sz w:val="24"/>
            <w:szCs w:val="24"/>
          </w:rPr>
          <w:t>,</w:t>
        </w:r>
      </w:hyperlink>
      <w:r w:rsidRPr="003A6164">
        <w:rPr>
          <w:color w:val="000000"/>
          <w:sz w:val="24"/>
          <w:szCs w:val="24"/>
        </w:rPr>
        <w:t xml:space="preserve"> </w:t>
      </w:r>
      <w:r w:rsidRPr="003A6164">
        <w:rPr>
          <w:color w:val="000000"/>
          <w:w w:val="99"/>
          <w:sz w:val="24"/>
          <w:szCs w:val="24"/>
        </w:rPr>
        <w:t>especially</w:t>
      </w:r>
      <w:r w:rsidRPr="003A6164">
        <w:rPr>
          <w:color w:val="000000"/>
          <w:sz w:val="24"/>
          <w:szCs w:val="24"/>
        </w:rPr>
        <w:t xml:space="preserve"> </w:t>
      </w:r>
      <w:r w:rsidRPr="003A6164">
        <w:rPr>
          <w:color w:val="000000"/>
          <w:w w:val="99"/>
          <w:sz w:val="24"/>
          <w:szCs w:val="24"/>
        </w:rPr>
        <w:t>the</w:t>
      </w:r>
    </w:p>
    <w:p w:rsidR="008C4F9C" w:rsidRPr="003A6164" w:rsidRDefault="00E3604F">
      <w:pPr>
        <w:spacing w:before="32"/>
        <w:ind w:left="120"/>
        <w:rPr>
          <w:sz w:val="24"/>
          <w:szCs w:val="24"/>
        </w:rPr>
      </w:pPr>
      <w:proofErr w:type="spellStart"/>
      <w:proofErr w:type="gramStart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summary.formula</w:t>
      </w:r>
      <w:proofErr w:type="spellEnd"/>
      <w:proofErr w:type="gramEnd"/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command.</w:t>
      </w:r>
    </w:p>
    <w:p w:rsidR="008C4F9C" w:rsidRPr="003A6164" w:rsidRDefault="008C4F9C">
      <w:pPr>
        <w:spacing w:before="6"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library(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Hmisc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summary(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low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.,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method="reverse",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overall=TRUE)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summary(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.,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8C4F9C">
      <w:pPr>
        <w:spacing w:before="8" w:line="18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summary(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low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ui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fun=table)</w:t>
      </w:r>
    </w:p>
    <w:p w:rsidR="008C4F9C" w:rsidRPr="003A6164" w:rsidRDefault="00E3604F">
      <w:pPr>
        <w:spacing w:before="82"/>
        <w:ind w:left="120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low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N=189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+-------+---+---+---+---+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|Yes|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+-------+---+---+---+---+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|115|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86|29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|Yes|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74|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44|30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+-------+---+---+---+---+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|177|125|52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|Yes|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12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5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+-------+---+---+---+---+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ui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|161|116|45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|Yes|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28|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14|14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+-------+---+---+---+---+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|Overall|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|189|130|59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|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+-------+---+---+---+---+</w:t>
      </w:r>
    </w:p>
    <w:p w:rsidR="008C4F9C" w:rsidRPr="003A6164" w:rsidRDefault="008C4F9C">
      <w:pPr>
        <w:spacing w:before="1" w:line="220" w:lineRule="exact"/>
        <w:rPr>
          <w:sz w:val="24"/>
          <w:szCs w:val="24"/>
        </w:rPr>
      </w:pPr>
    </w:p>
    <w:p w:rsidR="008C4F9C" w:rsidRPr="003A6164" w:rsidRDefault="00E3604F">
      <w:pPr>
        <w:spacing w:line="281" w:lineRule="auto"/>
        <w:ind w:left="120" w:right="146" w:firstLine="23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above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commands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might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combined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latex</w:t>
      </w:r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function 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produce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pretty-print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output,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which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follow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standards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publications 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biomedical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journal.</w:t>
      </w:r>
    </w:p>
    <w:p w:rsidR="008C4F9C" w:rsidRPr="003A6164" w:rsidRDefault="00E3604F">
      <w:pPr>
        <w:spacing w:before="11" w:line="291" w:lineRule="auto"/>
        <w:ind w:left="120" w:right="174" w:firstLine="23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Multivariate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displays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used,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essentially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study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relation- ships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between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numerical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variables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assess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lastRenderedPageBreak/>
        <w:t>systematic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patterns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 covariations.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stage,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might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interesting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highlight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individ</w:t>
      </w:r>
      <w:proofErr w:type="spellEnd"/>
      <w:r w:rsidRPr="003A6164">
        <w:rPr>
          <w:w w:val="99"/>
          <w:sz w:val="24"/>
          <w:szCs w:val="24"/>
        </w:rPr>
        <w:t xml:space="preserve">- </w:t>
      </w:r>
      <w:proofErr w:type="spellStart"/>
      <w:r w:rsidRPr="003A6164">
        <w:rPr>
          <w:w w:val="99"/>
          <w:sz w:val="24"/>
          <w:szCs w:val="24"/>
        </w:rPr>
        <w:t>uals</w:t>
      </w:r>
      <w:proofErr w:type="spell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according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certain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characteristic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(e.g.,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low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birth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weight).</w:t>
      </w:r>
    </w:p>
    <w:p w:rsidR="008C4F9C" w:rsidRPr="003A6164" w:rsidRDefault="008C4F9C">
      <w:pPr>
        <w:spacing w:before="5" w:line="16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library(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lattice)</w:t>
      </w:r>
    </w:p>
    <w:p w:rsidR="008C4F9C" w:rsidRPr="003A6164" w:rsidRDefault="00E3604F">
      <w:pPr>
        <w:spacing w:before="35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parallel(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[,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idx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],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groups=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birthwt$low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horizontal.axis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=FALSE)</w:t>
      </w:r>
    </w:p>
    <w:p w:rsidR="008C4F9C" w:rsidRPr="003A6164" w:rsidRDefault="008C4F9C">
      <w:pPr>
        <w:spacing w:before="8" w:line="18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print(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parallel(~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[,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idx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]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|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groups=low,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          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lty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=1:2,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col=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c(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"gray80","gray20")))</w:t>
      </w:r>
    </w:p>
    <w:p w:rsidR="008C4F9C" w:rsidRPr="003A6164" w:rsidRDefault="00E3604F">
      <w:pPr>
        <w:spacing w:before="6" w:line="14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ind w:right="592"/>
        <w:jc w:val="right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8C4F9C">
      <w:pPr>
        <w:spacing w:before="5" w:line="140" w:lineRule="exact"/>
        <w:rPr>
          <w:sz w:val="24"/>
          <w:szCs w:val="24"/>
        </w:rPr>
      </w:pPr>
    </w:p>
    <w:p w:rsidR="008C4F9C" w:rsidRPr="003A6164" w:rsidRDefault="00E3604F">
      <w:pPr>
        <w:ind w:right="550"/>
        <w:jc w:val="right"/>
        <w:rPr>
          <w:rFonts w:ascii="Arial" w:eastAsia="Arial" w:hAnsi="Arial" w:cs="Arial"/>
          <w:sz w:val="24"/>
          <w:szCs w:val="24"/>
        </w:rPr>
      </w:pPr>
      <w:proofErr w:type="gramStart"/>
      <w:r w:rsidRPr="003A6164">
        <w:rPr>
          <w:rFonts w:ascii="Arial" w:eastAsia="Arial" w:hAnsi="Arial" w:cs="Arial"/>
          <w:w w:val="99"/>
          <w:sz w:val="24"/>
          <w:szCs w:val="24"/>
        </w:rPr>
        <w:t>age</w:t>
      </w:r>
      <w:proofErr w:type="gramEnd"/>
      <w:r w:rsidRPr="003A6164">
        <w:rPr>
          <w:rFonts w:ascii="Arial" w:eastAsia="Arial" w:hAnsi="Arial" w:cs="Arial"/>
          <w:sz w:val="24"/>
          <w:szCs w:val="24"/>
        </w:rPr>
        <w:t xml:space="preserve">              </w:t>
      </w:r>
      <w:proofErr w:type="spellStart"/>
      <w:r w:rsidRPr="003A6164">
        <w:rPr>
          <w:rFonts w:ascii="Arial" w:eastAsia="Arial" w:hAnsi="Arial" w:cs="Arial"/>
          <w:w w:val="99"/>
          <w:sz w:val="24"/>
          <w:szCs w:val="24"/>
        </w:rPr>
        <w:t>lwt</w:t>
      </w:r>
      <w:proofErr w:type="spellEnd"/>
      <w:r w:rsidRPr="003A6164">
        <w:rPr>
          <w:rFonts w:ascii="Arial" w:eastAsia="Arial" w:hAnsi="Arial" w:cs="Arial"/>
          <w:sz w:val="24"/>
          <w:szCs w:val="24"/>
        </w:rPr>
        <w:t xml:space="preserve">               </w:t>
      </w:r>
      <w:proofErr w:type="spellStart"/>
      <w:r w:rsidRPr="003A6164">
        <w:rPr>
          <w:rFonts w:ascii="Arial" w:eastAsia="Arial" w:hAnsi="Arial" w:cs="Arial"/>
          <w:w w:val="99"/>
          <w:sz w:val="24"/>
          <w:szCs w:val="24"/>
        </w:rPr>
        <w:t>ptl</w:t>
      </w:r>
      <w:proofErr w:type="spellEnd"/>
      <w:r w:rsidRPr="003A6164">
        <w:rPr>
          <w:rFonts w:ascii="Arial" w:eastAsia="Arial" w:hAnsi="Arial" w:cs="Arial"/>
          <w:sz w:val="24"/>
          <w:szCs w:val="24"/>
        </w:rPr>
        <w:t xml:space="preserve">               </w:t>
      </w:r>
      <w:proofErr w:type="spellStart"/>
      <w:r w:rsidRPr="003A6164">
        <w:rPr>
          <w:rFonts w:ascii="Arial" w:eastAsia="Arial" w:hAnsi="Arial" w:cs="Arial"/>
          <w:w w:val="99"/>
          <w:sz w:val="24"/>
          <w:szCs w:val="24"/>
        </w:rPr>
        <w:t>ftv</w:t>
      </w:r>
      <w:proofErr w:type="spellEnd"/>
      <w:r w:rsidRPr="003A6164">
        <w:rPr>
          <w:rFonts w:ascii="Arial" w:eastAsia="Arial" w:hAnsi="Arial" w:cs="Arial"/>
          <w:sz w:val="24"/>
          <w:szCs w:val="24"/>
        </w:rPr>
        <w:t xml:space="preserve">              </w:t>
      </w:r>
      <w:proofErr w:type="spellStart"/>
      <w:r w:rsidRPr="003A6164">
        <w:rPr>
          <w:rFonts w:ascii="Arial" w:eastAsia="Arial" w:hAnsi="Arial" w:cs="Arial"/>
          <w:w w:val="99"/>
          <w:sz w:val="24"/>
          <w:szCs w:val="24"/>
        </w:rPr>
        <w:t>bwt</w:t>
      </w:r>
      <w:proofErr w:type="spellEnd"/>
    </w:p>
    <w:p w:rsidR="008C4F9C" w:rsidRPr="003A6164" w:rsidRDefault="008C4F9C">
      <w:pPr>
        <w:spacing w:before="9" w:line="14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5" w:line="260" w:lineRule="exact"/>
        <w:rPr>
          <w:sz w:val="24"/>
          <w:szCs w:val="24"/>
        </w:rPr>
      </w:pPr>
    </w:p>
    <w:p w:rsidR="008C4F9C" w:rsidRPr="003A6164" w:rsidRDefault="008C4F9C">
      <w:pPr>
        <w:spacing w:line="256" w:lineRule="auto"/>
        <w:ind w:right="147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510" w:space="305"/>
            <w:col w:w="2985"/>
          </w:cols>
        </w:sectPr>
      </w:pPr>
    </w:p>
    <w:p w:rsidR="008C4F9C" w:rsidRPr="003A6164" w:rsidRDefault="008C4F9C">
      <w:pPr>
        <w:spacing w:before="7" w:line="18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spacing w:before="44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splom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[,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idx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],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jitter.x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=TRUE,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cex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=.6,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  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groups=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low,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panel=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panel.superpose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grid=TRUE,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  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axis.text.cex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=0.6,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xlab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="",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pch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c(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2,6))</w:t>
      </w:r>
    </w:p>
    <w:p w:rsidR="008C4F9C" w:rsidRPr="003A6164" w:rsidRDefault="008C4F9C">
      <w:pPr>
        <w:spacing w:before="9" w:line="180" w:lineRule="exact"/>
        <w:rPr>
          <w:sz w:val="24"/>
          <w:szCs w:val="24"/>
        </w:rPr>
      </w:pPr>
    </w:p>
    <w:p w:rsidR="008C4F9C" w:rsidRPr="003A6164" w:rsidRDefault="00E3604F">
      <w:pPr>
        <w:ind w:left="359"/>
        <w:rPr>
          <w:sz w:val="24"/>
          <w:szCs w:val="24"/>
        </w:rPr>
        <w:sectPr w:rsidR="008C4F9C" w:rsidRPr="003A6164" w:rsidSect="0063049E">
          <w:pgSz w:w="12240" w:h="15840"/>
          <w:pgMar w:top="840" w:right="1120" w:bottom="280" w:left="1320" w:header="648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 w:rsidRPr="003A6164">
        <w:rPr>
          <w:w w:val="99"/>
          <w:sz w:val="24"/>
          <w:szCs w:val="24"/>
        </w:rPr>
        <w:t>Visual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exploration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proofErr w:type="gramStart"/>
      <w:r w:rsidRPr="003A6164">
        <w:rPr>
          <w:w w:val="99"/>
          <w:sz w:val="24"/>
          <w:szCs w:val="24"/>
        </w:rPr>
        <w:t>dataset</w:t>
      </w:r>
      <w:r w:rsidRPr="003A6164">
        <w:rPr>
          <w:w w:val="99"/>
          <w:position w:val="7"/>
          <w:sz w:val="24"/>
          <w:szCs w:val="24"/>
        </w:rPr>
        <w:t>3</w:t>
      </w:r>
      <w:r w:rsidRPr="003A6164">
        <w:rPr>
          <w:position w:val="7"/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can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also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rely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brushing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and</w:t>
      </w:r>
      <w:r w:rsidRPr="003A6164">
        <w:rPr>
          <w:sz w:val="24"/>
          <w:szCs w:val="24"/>
        </w:rPr>
        <w:t xml:space="preserve">                 </w:t>
      </w:r>
      <w:r w:rsidRPr="003A6164">
        <w:rPr>
          <w:w w:val="99"/>
          <w:position w:val="6"/>
          <w:sz w:val="24"/>
          <w:szCs w:val="24"/>
        </w:rPr>
        <w:t>3</w:t>
      </w:r>
      <w:r w:rsidRPr="003A6164">
        <w:rPr>
          <w:position w:val="6"/>
          <w:sz w:val="24"/>
          <w:szCs w:val="24"/>
        </w:rPr>
        <w:t xml:space="preserve"> </w:t>
      </w:r>
    </w:p>
    <w:p w:rsidR="008C4F9C" w:rsidRPr="003A6164" w:rsidRDefault="00BE6D3C">
      <w:pPr>
        <w:spacing w:before="49" w:line="281" w:lineRule="auto"/>
        <w:ind w:left="120" w:right="-37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735" type="#_x0000_t75" style="position:absolute;left:0;text-align:left;margin-left:76.45pt;margin-top:56.45pt;width:295.3pt;height:239.75pt;z-index:-2653;mso-position-horizontal-relative:page">
            <v:imagedata r:id="rId11" o:title=""/>
            <w10:wrap anchorx="page"/>
          </v:shape>
        </w:pict>
      </w:r>
      <w:proofErr w:type="gramStart"/>
      <w:r w:rsidR="00E3604F" w:rsidRPr="003A6164">
        <w:rPr>
          <w:w w:val="99"/>
          <w:sz w:val="24"/>
          <w:szCs w:val="24"/>
        </w:rPr>
        <w:t>linking</w:t>
      </w:r>
      <w:proofErr w:type="gramEnd"/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techniques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available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in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the</w:t>
      </w:r>
      <w:r w:rsidR="00E3604F" w:rsidRPr="003A6164">
        <w:rPr>
          <w:sz w:val="24"/>
          <w:szCs w:val="24"/>
        </w:rPr>
        <w:t xml:space="preserve"> </w:t>
      </w:r>
      <w:hyperlink r:id="rId12">
        <w:proofErr w:type="spellStart"/>
        <w:r w:rsidR="00E3604F" w:rsidRPr="003A6164">
          <w:rPr>
            <w:color w:val="AA0000"/>
            <w:w w:val="99"/>
            <w:sz w:val="24"/>
            <w:szCs w:val="24"/>
          </w:rPr>
          <w:t>ggobi</w:t>
        </w:r>
        <w:proofErr w:type="spellEnd"/>
        <w:r w:rsidR="00E3604F" w:rsidRPr="003A6164">
          <w:rPr>
            <w:color w:val="AA0000"/>
            <w:sz w:val="24"/>
            <w:szCs w:val="24"/>
          </w:rPr>
          <w:t xml:space="preserve"> </w:t>
        </w:r>
        <w:r w:rsidR="00E3604F" w:rsidRPr="003A6164">
          <w:rPr>
            <w:color w:val="AA0000"/>
            <w:w w:val="99"/>
            <w:sz w:val="24"/>
            <w:szCs w:val="24"/>
          </w:rPr>
          <w:t>software</w:t>
        </w:r>
        <w:r w:rsidR="00E3604F" w:rsidRPr="003A6164">
          <w:rPr>
            <w:color w:val="000000"/>
            <w:w w:val="99"/>
            <w:sz w:val="24"/>
            <w:szCs w:val="24"/>
          </w:rPr>
          <w:t>,</w:t>
        </w:r>
      </w:hyperlink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or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directly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with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 xml:space="preserve">the </w:t>
      </w:r>
      <w:r w:rsidR="00E3604F" w:rsidRPr="003A6164"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Acinonyx</w:t>
      </w:r>
      <w:r w:rsidR="00E3604F" w:rsidRPr="003A6164">
        <w:rPr>
          <w:rFonts w:ascii="Courier New" w:eastAsia="Courier New" w:hAnsi="Courier New" w:cs="Courier New"/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package.</w:t>
      </w:r>
      <w:r w:rsidR="00E3604F" w:rsidRPr="003A6164">
        <w:rPr>
          <w:color w:val="000000"/>
          <w:sz w:val="24"/>
          <w:szCs w:val="24"/>
        </w:rPr>
        <w:t xml:space="preserve">  </w:t>
      </w:r>
      <w:r w:rsidR="00E3604F" w:rsidRPr="003A6164">
        <w:rPr>
          <w:color w:val="000000"/>
          <w:w w:val="99"/>
          <w:sz w:val="24"/>
          <w:szCs w:val="24"/>
        </w:rPr>
        <w:t>Below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is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a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screenshot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after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having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selected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low weight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infants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from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the</w:t>
      </w:r>
      <w:r w:rsidR="00E3604F" w:rsidRPr="003A6164">
        <w:rPr>
          <w:color w:val="000000"/>
          <w:sz w:val="24"/>
          <w:szCs w:val="24"/>
        </w:rPr>
        <w:t xml:space="preserve"> </w:t>
      </w:r>
      <w:r w:rsidR="00E3604F" w:rsidRPr="003A6164">
        <w:rPr>
          <w:color w:val="000000"/>
          <w:w w:val="99"/>
          <w:sz w:val="24"/>
          <w:szCs w:val="24"/>
        </w:rPr>
        <w:t>histogram.</w:t>
      </w:r>
    </w:p>
    <w:p w:rsidR="008C4F9C" w:rsidRPr="003A6164" w:rsidRDefault="00E3604F" w:rsidP="00E3604F">
      <w:pPr>
        <w:spacing w:before="6" w:line="259" w:lineRule="auto"/>
        <w:ind w:right="374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161" w:space="654"/>
            <w:col w:w="2985"/>
          </w:cols>
        </w:sect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before="5" w:line="1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C4F9C" w:rsidRPr="003A6164" w:rsidRDefault="008C4F9C">
      <w:pPr>
        <w:spacing w:before="1" w:line="180" w:lineRule="exact"/>
        <w:rPr>
          <w:sz w:val="24"/>
          <w:szCs w:val="24"/>
        </w:rPr>
      </w:pPr>
    </w:p>
    <w:p w:rsidR="008C4F9C" w:rsidRPr="003A6164" w:rsidRDefault="00BE6D3C">
      <w:pPr>
        <w:jc w:val="right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pict>
          <v:shape id="_x0000_s1734" type="#_x0000_t75" style="position:absolute;left:0;text-align:left;margin-left:422.75pt;margin-top:-2.1pt;width:122.65pt;height:119.45pt;z-index:-2652;mso-position-horizontal-relative:page">
            <v:imagedata r:id="rId13" o:title=""/>
            <w10:wrap anchorx="page"/>
          </v:shape>
        </w:pict>
      </w:r>
      <w:r w:rsidR="00E3604F" w:rsidRPr="003A6164">
        <w:rPr>
          <w:rFonts w:ascii="Arial" w:eastAsia="Arial" w:hAnsi="Arial" w:cs="Arial"/>
          <w:w w:val="99"/>
          <w:sz w:val="24"/>
          <w:szCs w:val="24"/>
        </w:rPr>
        <w:t>No</w:t>
      </w:r>
    </w:p>
    <w:p w:rsidR="008C4F9C" w:rsidRPr="003A6164" w:rsidRDefault="00E3604F">
      <w:pPr>
        <w:spacing w:before="32"/>
        <w:ind w:right="689"/>
        <w:jc w:val="right"/>
        <w:rPr>
          <w:rFonts w:ascii="Arial" w:eastAsia="Arial" w:hAnsi="Arial" w:cs="Arial"/>
          <w:sz w:val="24"/>
          <w:szCs w:val="24"/>
        </w:rPr>
      </w:pPr>
      <w:proofErr w:type="spellStart"/>
      <w:proofErr w:type="gramStart"/>
      <w:r w:rsidRPr="003A6164">
        <w:rPr>
          <w:rFonts w:ascii="Arial" w:eastAsia="Arial" w:hAnsi="Arial" w:cs="Arial"/>
          <w:w w:val="110"/>
          <w:sz w:val="24"/>
          <w:szCs w:val="24"/>
        </w:rPr>
        <w:t>bwt</w:t>
      </w:r>
      <w:proofErr w:type="spellEnd"/>
      <w:proofErr w:type="gramEnd"/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13" w:line="240" w:lineRule="exact"/>
        <w:rPr>
          <w:sz w:val="24"/>
          <w:szCs w:val="24"/>
        </w:rPr>
      </w:pPr>
    </w:p>
    <w:p w:rsidR="008C4F9C" w:rsidRPr="003A6164" w:rsidRDefault="00E3604F">
      <w:pPr>
        <w:ind w:right="689"/>
        <w:jc w:val="right"/>
        <w:rPr>
          <w:rFonts w:ascii="Arial" w:eastAsia="Arial" w:hAnsi="Arial" w:cs="Arial"/>
          <w:sz w:val="24"/>
          <w:szCs w:val="24"/>
        </w:rPr>
      </w:pPr>
      <w:proofErr w:type="spellStart"/>
      <w:proofErr w:type="gramStart"/>
      <w:r w:rsidRPr="003A6164">
        <w:rPr>
          <w:rFonts w:ascii="Arial" w:eastAsia="Arial" w:hAnsi="Arial" w:cs="Arial"/>
          <w:w w:val="110"/>
          <w:sz w:val="24"/>
          <w:szCs w:val="24"/>
        </w:rPr>
        <w:t>ftv</w:t>
      </w:r>
      <w:proofErr w:type="spellEnd"/>
      <w:proofErr w:type="gramEnd"/>
    </w:p>
    <w:p w:rsidR="008C4F9C" w:rsidRPr="003A6164" w:rsidRDefault="00E3604F">
      <w:pPr>
        <w:spacing w:before="57"/>
        <w:ind w:left="-27" w:right="199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sz w:val="24"/>
          <w:szCs w:val="24"/>
        </w:rPr>
        <w:br w:type="column"/>
      </w:r>
      <w:r w:rsidRPr="003A6164">
        <w:rPr>
          <w:rFonts w:ascii="Arial" w:eastAsia="Arial" w:hAnsi="Arial" w:cs="Arial"/>
          <w:w w:val="110"/>
          <w:sz w:val="24"/>
          <w:szCs w:val="24"/>
        </w:rPr>
        <w:lastRenderedPageBreak/>
        <w:t>Min</w:t>
      </w:r>
      <w:r w:rsidRPr="003A6164">
        <w:rPr>
          <w:rFonts w:ascii="Arial" w:eastAsia="Arial" w:hAnsi="Arial" w:cs="Arial"/>
          <w:sz w:val="24"/>
          <w:szCs w:val="24"/>
        </w:rPr>
        <w:t xml:space="preserve">                                                </w:t>
      </w:r>
      <w:r w:rsidRPr="003A6164">
        <w:rPr>
          <w:rFonts w:ascii="Arial" w:eastAsia="Arial" w:hAnsi="Arial" w:cs="Arial"/>
          <w:w w:val="110"/>
          <w:sz w:val="24"/>
          <w:szCs w:val="24"/>
        </w:rPr>
        <w:t>Max</w:t>
      </w:r>
    </w:p>
    <w:p w:rsidR="008C4F9C" w:rsidRPr="003A6164" w:rsidRDefault="00E3604F">
      <w:pPr>
        <w:spacing w:before="64"/>
        <w:ind w:left="491" w:right="726"/>
        <w:jc w:val="center"/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7789" w:space="616"/>
            <w:col w:w="1395"/>
          </w:cols>
        </w:sectPr>
      </w:pPr>
      <w:r w:rsidRPr="003A6164">
        <w:rPr>
          <w:rFonts w:ascii="Arial" w:eastAsia="Arial" w:hAnsi="Arial" w:cs="Arial"/>
          <w:w w:val="99"/>
          <w:sz w:val="24"/>
          <w:szCs w:val="24"/>
        </w:rPr>
        <w:t>Yes</w:t>
      </w:r>
    </w:p>
    <w:p w:rsidR="008C4F9C" w:rsidRPr="003A6164" w:rsidRDefault="008C4F9C">
      <w:pPr>
        <w:spacing w:before="5" w:line="18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C4F9C" w:rsidRPr="003A6164" w:rsidRDefault="00E3604F">
      <w:pPr>
        <w:spacing w:before="72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library(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Acinonyx)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attach(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iplot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iplot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ihist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 w:line="180" w:lineRule="exact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ibar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factor(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ftv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))</w:t>
      </w:r>
    </w:p>
    <w:p w:rsidR="008C4F9C" w:rsidRPr="003A6164" w:rsidRDefault="00E3604F">
      <w:pPr>
        <w:spacing w:before="57"/>
        <w:ind w:left="41" w:right="-30"/>
        <w:rPr>
          <w:rFonts w:ascii="Arial" w:eastAsia="Arial" w:hAnsi="Arial" w:cs="Arial"/>
          <w:sz w:val="24"/>
          <w:szCs w:val="24"/>
        </w:rPr>
      </w:pPr>
      <w:r w:rsidRPr="003A6164">
        <w:rPr>
          <w:sz w:val="24"/>
          <w:szCs w:val="24"/>
        </w:rPr>
        <w:br w:type="column"/>
      </w:r>
      <w:proofErr w:type="spellStart"/>
      <w:proofErr w:type="gramStart"/>
      <w:r w:rsidRPr="003A6164">
        <w:rPr>
          <w:rFonts w:ascii="Arial" w:eastAsia="Arial" w:hAnsi="Arial" w:cs="Arial"/>
          <w:w w:val="110"/>
          <w:sz w:val="24"/>
          <w:szCs w:val="24"/>
        </w:rPr>
        <w:lastRenderedPageBreak/>
        <w:t>ptl</w:t>
      </w:r>
      <w:proofErr w:type="spellEnd"/>
      <w:proofErr w:type="gramEnd"/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13" w:line="240" w:lineRule="exact"/>
        <w:rPr>
          <w:sz w:val="24"/>
          <w:szCs w:val="24"/>
        </w:rPr>
      </w:pPr>
    </w:p>
    <w:p w:rsidR="008C4F9C" w:rsidRPr="003A6164" w:rsidRDefault="00E3604F">
      <w:pPr>
        <w:ind w:left="30" w:right="-30"/>
        <w:rPr>
          <w:rFonts w:ascii="Arial" w:eastAsia="Arial" w:hAnsi="Arial" w:cs="Arial"/>
          <w:sz w:val="24"/>
          <w:szCs w:val="24"/>
        </w:rPr>
      </w:pPr>
      <w:proofErr w:type="spellStart"/>
      <w:proofErr w:type="gramStart"/>
      <w:r w:rsidRPr="003A6164">
        <w:rPr>
          <w:rFonts w:ascii="Arial" w:eastAsia="Arial" w:hAnsi="Arial" w:cs="Arial"/>
          <w:w w:val="110"/>
          <w:sz w:val="24"/>
          <w:szCs w:val="24"/>
        </w:rPr>
        <w:t>lwt</w:t>
      </w:r>
      <w:proofErr w:type="spellEnd"/>
      <w:proofErr w:type="gramEnd"/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13" w:line="240" w:lineRule="exact"/>
        <w:rPr>
          <w:sz w:val="24"/>
          <w:szCs w:val="24"/>
        </w:rPr>
      </w:pPr>
    </w:p>
    <w:p w:rsidR="008C4F9C" w:rsidRPr="003A6164" w:rsidRDefault="00E3604F">
      <w:pPr>
        <w:ind w:right="-30"/>
        <w:rPr>
          <w:rFonts w:ascii="Arial" w:eastAsia="Arial" w:hAnsi="Arial" w:cs="Arial"/>
          <w:sz w:val="24"/>
          <w:szCs w:val="24"/>
        </w:rPr>
      </w:pPr>
      <w:proofErr w:type="gramStart"/>
      <w:r w:rsidRPr="003A6164">
        <w:rPr>
          <w:rFonts w:ascii="Arial" w:eastAsia="Arial" w:hAnsi="Arial" w:cs="Arial"/>
          <w:w w:val="110"/>
          <w:sz w:val="24"/>
          <w:szCs w:val="24"/>
        </w:rPr>
        <w:t>age</w:t>
      </w:r>
      <w:proofErr w:type="gramEnd"/>
    </w:p>
    <w:p w:rsidR="008C4F9C" w:rsidRPr="003A6164" w:rsidRDefault="00E3604F">
      <w:pPr>
        <w:spacing w:line="20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3" w:line="260" w:lineRule="exact"/>
        <w:rPr>
          <w:sz w:val="24"/>
          <w:szCs w:val="24"/>
        </w:rPr>
      </w:pPr>
    </w:p>
    <w:p w:rsidR="008C4F9C" w:rsidRPr="003A6164" w:rsidRDefault="00E3604F">
      <w:pPr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20" w:equalWidth="0">
            <w:col w:w="1906" w:space="5083"/>
            <w:col w:w="111" w:space="57"/>
            <w:col w:w="2643"/>
          </w:cols>
        </w:sectPr>
      </w:pPr>
      <w:r w:rsidRPr="003A6164">
        <w:rPr>
          <w:rFonts w:ascii="Arial" w:eastAsia="Arial" w:hAnsi="Arial" w:cs="Arial"/>
          <w:w w:val="110"/>
          <w:sz w:val="24"/>
          <w:szCs w:val="24"/>
        </w:rPr>
        <w:t>Min</w:t>
      </w:r>
      <w:r w:rsidRPr="003A6164">
        <w:rPr>
          <w:rFonts w:ascii="Arial" w:eastAsia="Arial" w:hAnsi="Arial" w:cs="Arial"/>
          <w:sz w:val="24"/>
          <w:szCs w:val="24"/>
        </w:rPr>
        <w:t xml:space="preserve">                                                </w:t>
      </w:r>
      <w:r w:rsidRPr="003A6164">
        <w:rPr>
          <w:rFonts w:ascii="Arial" w:eastAsia="Arial" w:hAnsi="Arial" w:cs="Arial"/>
          <w:w w:val="110"/>
          <w:sz w:val="24"/>
          <w:szCs w:val="24"/>
        </w:rPr>
        <w:t>Max</w:t>
      </w:r>
    </w:p>
    <w:p w:rsidR="008C4F9C" w:rsidRPr="003A6164" w:rsidRDefault="00E3604F">
      <w:pPr>
        <w:spacing w:before="44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detach(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8C4F9C">
      <w:pPr>
        <w:spacing w:before="4" w:line="12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sz w:val="24"/>
          <w:szCs w:val="24"/>
        </w:rPr>
      </w:pPr>
      <w:r w:rsidRPr="003A6164">
        <w:rPr>
          <w:w w:val="99"/>
          <w:sz w:val="24"/>
          <w:szCs w:val="24"/>
        </w:rPr>
        <w:t>Dealing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continuous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outcomes</w:t>
      </w:r>
    </w:p>
    <w:p w:rsidR="008C4F9C" w:rsidRPr="003A6164" w:rsidRDefault="008C4F9C">
      <w:pPr>
        <w:spacing w:before="5" w:line="26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sz w:val="24"/>
          <w:szCs w:val="24"/>
        </w:rPr>
      </w:pPr>
      <w:r w:rsidRPr="003A6164">
        <w:rPr>
          <w:w w:val="99"/>
          <w:sz w:val="24"/>
          <w:szCs w:val="24"/>
        </w:rPr>
        <w:t>Assessing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two-way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relationships</w:t>
      </w:r>
    </w:p>
    <w:p w:rsidR="008C4F9C" w:rsidRPr="003A6164" w:rsidRDefault="008C4F9C">
      <w:pPr>
        <w:spacing w:before="7" w:line="120" w:lineRule="exact"/>
        <w:rPr>
          <w:sz w:val="24"/>
          <w:szCs w:val="24"/>
        </w:rPr>
      </w:pPr>
    </w:p>
    <w:p w:rsidR="008C4F9C" w:rsidRPr="003A6164" w:rsidRDefault="00E3604F">
      <w:pPr>
        <w:spacing w:line="260" w:lineRule="exact"/>
        <w:ind w:left="120" w:right="-3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covariation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between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mother’s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weight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pounds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last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menstrual period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birth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weight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assessed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correlation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test.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Of course,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need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display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raw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data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lastRenderedPageBreak/>
        <w:t>scatterplot,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first.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 possible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add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local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regression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cloud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points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visually assess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linearity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relationship.</w:t>
      </w:r>
      <w:r w:rsidRPr="003A6164">
        <w:rPr>
          <w:w w:val="99"/>
          <w:position w:val="7"/>
          <w:sz w:val="24"/>
          <w:szCs w:val="24"/>
        </w:rPr>
        <w:t>4</w:t>
      </w:r>
    </w:p>
    <w:p w:rsidR="008C4F9C" w:rsidRPr="003A6164" w:rsidRDefault="00E3604F" w:rsidP="00E3604F">
      <w:pPr>
        <w:spacing w:before="64" w:line="259" w:lineRule="auto"/>
        <w:ind w:right="216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before="2" w:line="14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 w:rsidP="00E3604F">
      <w:pPr>
        <w:spacing w:line="259" w:lineRule="auto"/>
        <w:ind w:right="139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281" w:space="534"/>
            <w:col w:w="2985"/>
          </w:cols>
        </w:sectPr>
      </w:pPr>
      <w:r w:rsidRPr="003A6164">
        <w:rPr>
          <w:w w:val="99"/>
          <w:position w:val="6"/>
          <w:sz w:val="24"/>
          <w:szCs w:val="24"/>
        </w:rPr>
        <w:t>4</w:t>
      </w:r>
    </w:p>
    <w:p w:rsidR="008C4F9C" w:rsidRPr="003A6164" w:rsidRDefault="008C4F9C">
      <w:pPr>
        <w:spacing w:before="7" w:line="18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spacing w:before="44"/>
        <w:ind w:left="120" w:right="7961"/>
        <w:jc w:val="both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library(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lattice)</w:t>
      </w:r>
    </w:p>
    <w:p w:rsidR="008C4F9C" w:rsidRPr="003A6164" w:rsidRDefault="00E3604F">
      <w:pPr>
        <w:spacing w:before="35"/>
        <w:ind w:left="120" w:right="3733"/>
        <w:jc w:val="both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print(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xyplot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type=c("p",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"smooth")))</w:t>
      </w:r>
    </w:p>
    <w:p w:rsidR="008C4F9C" w:rsidRPr="003A6164" w:rsidRDefault="008C4F9C">
      <w:pPr>
        <w:spacing w:before="5" w:line="16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ind w:left="120" w:right="6364"/>
        <w:jc w:val="both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with(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cor.test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))</w:t>
      </w:r>
    </w:p>
    <w:p w:rsidR="008C4F9C" w:rsidRPr="003A6164" w:rsidRDefault="00E3604F">
      <w:pPr>
        <w:spacing w:before="80" w:line="263" w:lineRule="auto"/>
        <w:ind w:left="120" w:right="5929" w:firstLine="67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Pearson's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product-moment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correlation data: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and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lwt</w:t>
      </w:r>
      <w:proofErr w:type="spellEnd"/>
    </w:p>
    <w:p w:rsidR="008C4F9C" w:rsidRPr="003A6164" w:rsidRDefault="00E3604F">
      <w:pPr>
        <w:ind w:left="120" w:right="6440"/>
        <w:jc w:val="both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2.5848,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df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187,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p-value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0.0105</w:t>
      </w:r>
    </w:p>
    <w:p w:rsidR="008C4F9C" w:rsidRPr="003A6164" w:rsidRDefault="00E3604F">
      <w:pPr>
        <w:spacing w:before="18"/>
        <w:ind w:left="120" w:right="4747"/>
        <w:jc w:val="both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alternative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hypothesis: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true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correlation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equal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</w:p>
    <w:p w:rsidR="008C4F9C" w:rsidRPr="003A6164" w:rsidRDefault="00E3604F">
      <w:pPr>
        <w:spacing w:before="18"/>
        <w:ind w:left="120" w:right="7032"/>
        <w:jc w:val="both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percent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confidence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interval:</w:t>
      </w:r>
    </w:p>
    <w:p w:rsidR="008C4F9C" w:rsidRPr="003A6164" w:rsidRDefault="00E3604F">
      <w:pPr>
        <w:spacing w:before="18" w:line="263" w:lineRule="auto"/>
        <w:ind w:left="120" w:right="7791" w:firstLine="8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0.04417405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0.31998094 sample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estimates:</w:t>
      </w:r>
    </w:p>
    <w:p w:rsidR="008C4F9C" w:rsidRPr="003A6164" w:rsidRDefault="00E3604F">
      <w:pPr>
        <w:ind w:left="628"/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cor</w:t>
      </w:r>
      <w:proofErr w:type="spellEnd"/>
      <w:proofErr w:type="gramEnd"/>
    </w:p>
    <w:p w:rsidR="008C4F9C" w:rsidRPr="003A6164" w:rsidRDefault="00E3604F">
      <w:pPr>
        <w:spacing w:before="18"/>
        <w:ind w:left="120" w:right="8894"/>
        <w:jc w:val="both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0.1857333</w:t>
      </w:r>
    </w:p>
    <w:p w:rsidR="008C4F9C" w:rsidRPr="003A6164" w:rsidRDefault="008C4F9C">
      <w:pPr>
        <w:spacing w:before="13" w:line="220" w:lineRule="exact"/>
        <w:rPr>
          <w:sz w:val="24"/>
          <w:szCs w:val="24"/>
        </w:rPr>
      </w:pPr>
    </w:p>
    <w:p w:rsidR="008C4F9C" w:rsidRPr="003A6164" w:rsidRDefault="00E3604F">
      <w:pPr>
        <w:ind w:left="112" w:right="2669"/>
        <w:jc w:val="both"/>
        <w:rPr>
          <w:sz w:val="24"/>
          <w:szCs w:val="24"/>
        </w:rPr>
      </w:pPr>
      <w:r w:rsidRPr="003A6164">
        <w:rPr>
          <w:w w:val="99"/>
          <w:sz w:val="24"/>
          <w:szCs w:val="24"/>
        </w:rPr>
        <w:t>Two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notes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caution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about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correlation.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Correlation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does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not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necessarily</w:t>
      </w:r>
      <w:r w:rsidRPr="003A6164">
        <w:rPr>
          <w:sz w:val="24"/>
          <w:szCs w:val="24"/>
        </w:rPr>
        <w:t xml:space="preserve">                    </w:t>
      </w:r>
      <w:r w:rsidRPr="003A6164">
        <w:rPr>
          <w:w w:val="99"/>
          <w:position w:val="-7"/>
          <w:sz w:val="24"/>
          <w:szCs w:val="24"/>
        </w:rPr>
        <w:t></w:t>
      </w:r>
    </w:p>
    <w:p w:rsidR="008C4F9C" w:rsidRPr="003A6164" w:rsidRDefault="00E3604F">
      <w:pPr>
        <w:spacing w:line="200" w:lineRule="exact"/>
        <w:ind w:left="120" w:right="3973"/>
        <w:jc w:val="both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t>mean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exists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causal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relationship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between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two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variables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in-</w:t>
      </w:r>
    </w:p>
    <w:p w:rsidR="008C4F9C" w:rsidRPr="003A6164" w:rsidRDefault="00E3604F">
      <w:pPr>
        <w:spacing w:before="72" w:line="323" w:lineRule="auto"/>
        <w:ind w:left="120" w:right="3900"/>
        <w:jc w:val="both"/>
        <w:rPr>
          <w:sz w:val="24"/>
          <w:szCs w:val="24"/>
        </w:rPr>
      </w:pPr>
      <w:proofErr w:type="spellStart"/>
      <w:proofErr w:type="gramStart"/>
      <w:r w:rsidRPr="003A6164">
        <w:rPr>
          <w:w w:val="99"/>
          <w:sz w:val="24"/>
          <w:szCs w:val="24"/>
        </w:rPr>
        <w:t>terest</w:t>
      </w:r>
      <w:proofErr w:type="spellEnd"/>
      <w:proofErr w:type="gramEnd"/>
      <w:r w:rsidRPr="003A6164">
        <w:rPr>
          <w:w w:val="99"/>
          <w:sz w:val="24"/>
          <w:szCs w:val="24"/>
        </w:rPr>
        <w:t>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correlation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coefficient,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like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Bravais-Pearson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r, 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assessing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relationship.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See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Anscombe’s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famous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 xml:space="preserve">illustration, </w:t>
      </w:r>
      <w:proofErr w:type="gramStart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help(</w:t>
      </w:r>
      <w:proofErr w:type="spellStart"/>
      <w:proofErr w:type="gramEnd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anscombe</w:t>
      </w:r>
      <w:proofErr w:type="spellEnd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)</w:t>
      </w:r>
      <w:r w:rsidRPr="003A6164">
        <w:rPr>
          <w:w w:val="99"/>
          <w:sz w:val="24"/>
          <w:szCs w:val="24"/>
        </w:rPr>
        <w:t>.</w:t>
      </w:r>
    </w:p>
    <w:p w:rsidR="008C4F9C" w:rsidRPr="003A6164" w:rsidRDefault="00E3604F">
      <w:pPr>
        <w:spacing w:line="180" w:lineRule="exact"/>
        <w:ind w:left="35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Compare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results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ones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obtained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Spearman’s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method,</w:t>
      </w:r>
    </w:p>
    <w:p w:rsidR="008C4F9C" w:rsidRPr="003A6164" w:rsidRDefault="00E3604F" w:rsidP="00E3604F">
      <w:pPr>
        <w:spacing w:before="49"/>
        <w:ind w:left="120" w:right="623"/>
        <w:jc w:val="both"/>
        <w:rPr>
          <w:sz w:val="24"/>
          <w:szCs w:val="24"/>
        </w:rPr>
        <w:sectPr w:rsidR="008C4F9C" w:rsidRPr="003A6164" w:rsidSect="0063049E">
          <w:pgSz w:w="12240" w:h="15840"/>
          <w:pgMar w:top="840" w:right="1120" w:bottom="280" w:left="1320" w:header="648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proofErr w:type="gramStart"/>
      <w:r w:rsidRPr="003A6164">
        <w:rPr>
          <w:w w:val="99"/>
          <w:sz w:val="24"/>
          <w:szCs w:val="24"/>
        </w:rPr>
        <w:t>which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relies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ranks.</w:t>
      </w:r>
      <w:r w:rsidRPr="003A6164">
        <w:rPr>
          <w:sz w:val="24"/>
          <w:szCs w:val="24"/>
        </w:rPr>
        <w:t xml:space="preserve">                                                                                                </w:t>
      </w:r>
      <w:r w:rsidRPr="003A6164">
        <w:rPr>
          <w:color w:val="4C4C4C"/>
          <w:w w:val="99"/>
          <w:sz w:val="24"/>
          <w:szCs w:val="24"/>
        </w:rPr>
        <w:t>I</w:t>
      </w:r>
    </w:p>
    <w:p w:rsidR="008C4F9C" w:rsidRPr="003A6164" w:rsidRDefault="00E3604F">
      <w:pPr>
        <w:spacing w:before="25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with(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cor.test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method="spearman"))</w:t>
      </w:r>
    </w:p>
    <w:p w:rsidR="008C4F9C" w:rsidRPr="003A6164" w:rsidRDefault="00E3604F">
      <w:pPr>
        <w:spacing w:before="80" w:line="263" w:lineRule="auto"/>
        <w:ind w:left="120" w:right="1746" w:firstLine="67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Spearman's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rank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correlation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rho data: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and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lwt</w:t>
      </w:r>
      <w:proofErr w:type="spellEnd"/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845135.9,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p-value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0.0005535</w:t>
      </w:r>
    </w:p>
    <w:p w:rsidR="008C4F9C" w:rsidRPr="003A6164" w:rsidRDefault="00E3604F">
      <w:pPr>
        <w:spacing w:before="18" w:line="263" w:lineRule="auto"/>
        <w:ind w:left="120" w:right="815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alternative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hypothesis: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true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rho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equal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 sample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estimates:</w:t>
      </w:r>
    </w:p>
    <w:p w:rsidR="008C4F9C" w:rsidRPr="003A6164" w:rsidRDefault="00E3604F">
      <w:pPr>
        <w:ind w:left="628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rho</w:t>
      </w:r>
      <w:proofErr w:type="gramEnd"/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0.2488882</w:t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9" w:line="28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sz w:val="24"/>
          <w:szCs w:val="24"/>
        </w:rPr>
      </w:pPr>
      <w:r w:rsidRPr="003A6164">
        <w:rPr>
          <w:w w:val="99"/>
          <w:sz w:val="24"/>
          <w:szCs w:val="24"/>
        </w:rPr>
        <w:lastRenderedPageBreak/>
        <w:t>Comparing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two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means</w:t>
      </w:r>
    </w:p>
    <w:p w:rsidR="008C4F9C" w:rsidRPr="003A6164" w:rsidRDefault="00E3604F" w:rsidP="00E3604F">
      <w:pPr>
        <w:spacing w:before="15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5195" w:space="1620"/>
            <w:col w:w="2985"/>
          </w:cols>
        </w:sect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line="140" w:lineRule="exact"/>
        <w:rPr>
          <w:sz w:val="24"/>
          <w:szCs w:val="24"/>
        </w:rPr>
      </w:pPr>
    </w:p>
    <w:p w:rsidR="008C4F9C" w:rsidRPr="003A6164" w:rsidRDefault="00E3604F">
      <w:pPr>
        <w:spacing w:before="22"/>
        <w:ind w:left="120"/>
        <w:rPr>
          <w:sz w:val="24"/>
          <w:szCs w:val="24"/>
        </w:rPr>
      </w:pP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test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hypothesis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difference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baby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weight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de-</w:t>
      </w:r>
    </w:p>
    <w:p w:rsidR="008C4F9C" w:rsidRPr="003A6164" w:rsidRDefault="00E3604F">
      <w:pPr>
        <w:spacing w:before="16"/>
        <w:ind w:left="120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proofErr w:type="gramStart"/>
      <w:r w:rsidRPr="003A6164">
        <w:rPr>
          <w:w w:val="99"/>
          <w:sz w:val="24"/>
          <w:szCs w:val="24"/>
        </w:rPr>
        <w:t>pending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smoking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status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(of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mother),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t-test</w:t>
      </w:r>
      <w:r w:rsidRPr="003A6164">
        <w:rPr>
          <w:w w:val="99"/>
          <w:position w:val="7"/>
          <w:sz w:val="24"/>
          <w:szCs w:val="24"/>
        </w:rPr>
        <w:t>5</w:t>
      </w:r>
      <w:r w:rsidRPr="003A6164">
        <w:rPr>
          <w:position w:val="7"/>
          <w:sz w:val="24"/>
          <w:szCs w:val="24"/>
        </w:rPr>
        <w:t xml:space="preserve">                   </w:t>
      </w:r>
      <w:r w:rsidRPr="003A6164">
        <w:rPr>
          <w:w w:val="99"/>
          <w:position w:val="6"/>
          <w:sz w:val="24"/>
          <w:szCs w:val="24"/>
        </w:rPr>
        <w:t>5</w:t>
      </w:r>
    </w:p>
    <w:p w:rsidR="008C4F9C" w:rsidRPr="003A6164" w:rsidRDefault="00E3604F">
      <w:pPr>
        <w:spacing w:before="49"/>
        <w:ind w:left="120" w:right="-50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lastRenderedPageBreak/>
        <w:t>for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independent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samples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where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standard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error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computed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from</w:t>
      </w:r>
    </w:p>
    <w:p w:rsidR="008C4F9C" w:rsidRPr="003A6164" w:rsidRDefault="00E3604F" w:rsidP="00E3604F">
      <w:pPr>
        <w:spacing w:before="10" w:line="140" w:lineRule="exact"/>
        <w:rPr>
          <w:rFonts w:ascii="Calibri" w:eastAsia="Calibri" w:hAnsi="Calibri" w:cs="Calibri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20" w:equalWidth="0">
            <w:col w:w="6056" w:space="1396"/>
            <w:col w:w="453" w:space="70"/>
            <w:col w:w="1825"/>
          </w:cols>
        </w:sectPr>
      </w:pPr>
      <w:r w:rsidRPr="003A6164">
        <w:rPr>
          <w:sz w:val="24"/>
          <w:szCs w:val="24"/>
        </w:rPr>
        <w:br w:type="column"/>
      </w:r>
      <w:r w:rsidRPr="003A6164">
        <w:rPr>
          <w:position w:val="1"/>
          <w:sz w:val="24"/>
          <w:szCs w:val="24"/>
        </w:rPr>
        <w:lastRenderedPageBreak/>
        <w:t xml:space="preserve">                </w:t>
      </w:r>
    </w:p>
    <w:p w:rsidR="008C4F9C" w:rsidRPr="003A6164" w:rsidRDefault="00E3604F">
      <w:pPr>
        <w:spacing w:line="20" w:lineRule="exact"/>
        <w:ind w:right="825"/>
        <w:jc w:val="right"/>
        <w:rPr>
          <w:rFonts w:ascii="Calibri" w:eastAsia="Calibri" w:hAnsi="Calibri" w:cs="Calibri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proofErr w:type="gramStart"/>
      <w:r w:rsidRPr="003A6164">
        <w:rPr>
          <w:w w:val="99"/>
          <w:position w:val="-13"/>
          <w:sz w:val="24"/>
          <w:szCs w:val="24"/>
        </w:rPr>
        <w:lastRenderedPageBreak/>
        <w:t>s</w:t>
      </w:r>
      <w:r w:rsidRPr="003A6164">
        <w:rPr>
          <w:w w:val="99"/>
          <w:position w:val="-16"/>
          <w:sz w:val="24"/>
          <w:szCs w:val="24"/>
        </w:rPr>
        <w:t>c</w:t>
      </w:r>
      <w:proofErr w:type="gramEnd"/>
      <w:r w:rsidRPr="003A6164">
        <w:rPr>
          <w:position w:val="-16"/>
          <w:sz w:val="24"/>
          <w:szCs w:val="24"/>
        </w:rPr>
        <w:t xml:space="preserve">      </w:t>
      </w:r>
      <w:r w:rsidRPr="003A6164">
        <w:rPr>
          <w:w w:val="99"/>
          <w:position w:val="-13"/>
          <w:sz w:val="24"/>
          <w:szCs w:val="24"/>
        </w:rPr>
        <w:t>n</w:t>
      </w:r>
      <w:r w:rsidRPr="003A6164">
        <w:rPr>
          <w:w w:val="103"/>
          <w:position w:val="-7"/>
          <w:sz w:val="24"/>
          <w:szCs w:val="24"/>
        </w:rPr>
        <w:t>−</w:t>
      </w:r>
      <w:r w:rsidRPr="003A6164">
        <w:rPr>
          <w:rFonts w:ascii="Calibri" w:eastAsia="Calibri" w:hAnsi="Calibri" w:cs="Calibri"/>
          <w:w w:val="99"/>
          <w:position w:val="-7"/>
          <w:sz w:val="24"/>
          <w:szCs w:val="24"/>
        </w:rPr>
        <w:t>1</w:t>
      </w:r>
      <w:r w:rsidRPr="003A6164">
        <w:rPr>
          <w:rFonts w:ascii="Calibri" w:eastAsia="Calibri" w:hAnsi="Calibri" w:cs="Calibri"/>
          <w:position w:val="-7"/>
          <w:sz w:val="24"/>
          <w:szCs w:val="24"/>
        </w:rPr>
        <w:t xml:space="preserve">           </w:t>
      </w:r>
      <w:r w:rsidRPr="003A6164">
        <w:rPr>
          <w:w w:val="103"/>
          <w:position w:val="-7"/>
          <w:sz w:val="24"/>
          <w:szCs w:val="24"/>
        </w:rPr>
        <w:t>−</w:t>
      </w:r>
      <w:r w:rsidRPr="003A6164">
        <w:rPr>
          <w:rFonts w:ascii="Calibri" w:eastAsia="Calibri" w:hAnsi="Calibri" w:cs="Calibri"/>
          <w:w w:val="99"/>
          <w:position w:val="-7"/>
          <w:sz w:val="24"/>
          <w:szCs w:val="24"/>
        </w:rPr>
        <w:t>1</w:t>
      </w:r>
    </w:p>
    <w:p w:rsidR="008C4F9C" w:rsidRPr="003A6164" w:rsidRDefault="00E3604F">
      <w:pPr>
        <w:spacing w:line="180" w:lineRule="exact"/>
        <w:ind w:left="120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lastRenderedPageBreak/>
        <w:t>the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pooled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standard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deviation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(weighted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average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sample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sds</w:t>
      </w:r>
      <w:proofErr w:type="spellEnd"/>
      <w:r w:rsidRPr="003A6164">
        <w:rPr>
          <w:w w:val="99"/>
          <w:sz w:val="24"/>
          <w:szCs w:val="24"/>
        </w:rPr>
        <w:t>).</w:t>
      </w:r>
    </w:p>
    <w:p w:rsidR="008C4F9C" w:rsidRPr="003A6164" w:rsidRDefault="008C4F9C">
      <w:pPr>
        <w:spacing w:before="16"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t.test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var.equal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=TRUE)</w:t>
      </w:r>
    </w:p>
    <w:p w:rsidR="008C4F9C" w:rsidRPr="003A6164" w:rsidRDefault="00E3604F">
      <w:pPr>
        <w:spacing w:before="80" w:line="263" w:lineRule="auto"/>
        <w:ind w:left="120" w:right="4052" w:firstLine="67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Two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Sample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t-test data: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by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2.6529,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df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187,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p-value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0.008667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alternative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hypothesis: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true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difference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equal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percent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confidence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interval:</w:t>
      </w:r>
    </w:p>
    <w:p w:rsidR="008C4F9C" w:rsidRPr="003A6164" w:rsidRDefault="00E3604F">
      <w:pPr>
        <w:spacing w:before="18" w:line="263" w:lineRule="auto"/>
        <w:ind w:left="120" w:right="4475" w:firstLine="169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72.75612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494.79735 sample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estimates:</w:t>
      </w:r>
    </w:p>
    <w:p w:rsidR="008C4F9C" w:rsidRPr="003A6164" w:rsidRDefault="00E3604F">
      <w:pPr>
        <w:ind w:left="205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group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group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Yes</w:t>
      </w:r>
    </w:p>
    <w:p w:rsidR="008C4F9C" w:rsidRPr="003A6164" w:rsidRDefault="00E3604F">
      <w:pPr>
        <w:spacing w:before="18"/>
        <w:ind w:left="882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3055.696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2771.919</w:t>
      </w:r>
    </w:p>
    <w:p w:rsidR="008C4F9C" w:rsidRPr="003A6164" w:rsidRDefault="008C4F9C">
      <w:pPr>
        <w:spacing w:before="14" w:line="200" w:lineRule="exact"/>
        <w:rPr>
          <w:sz w:val="24"/>
          <w:szCs w:val="24"/>
        </w:rPr>
      </w:pPr>
    </w:p>
    <w:p w:rsidR="008C4F9C" w:rsidRPr="003A6164" w:rsidRDefault="008C4F9C" w:rsidP="00E3604F">
      <w:pPr>
        <w:spacing w:line="200" w:lineRule="exact"/>
        <w:rPr>
          <w:rFonts w:ascii="Calibri" w:eastAsia="Calibri" w:hAnsi="Calibri" w:cs="Calibri"/>
          <w:sz w:val="24"/>
          <w:szCs w:val="24"/>
        </w:rPr>
      </w:pPr>
    </w:p>
    <w:p w:rsidR="008C4F9C" w:rsidRPr="003A6164" w:rsidRDefault="008C4F9C">
      <w:pPr>
        <w:spacing w:line="100" w:lineRule="exact"/>
        <w:rPr>
          <w:sz w:val="24"/>
          <w:szCs w:val="24"/>
        </w:rPr>
      </w:pPr>
    </w:p>
    <w:p w:rsidR="008C4F9C" w:rsidRPr="003A6164" w:rsidRDefault="008C4F9C" w:rsidP="00E3604F">
      <w:pPr>
        <w:spacing w:line="252" w:lineRule="auto"/>
        <w:ind w:right="87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315" w:space="499"/>
            <w:col w:w="2986"/>
          </w:cols>
        </w:sectPr>
      </w:pPr>
    </w:p>
    <w:p w:rsidR="008C4F9C" w:rsidRPr="003A6164" w:rsidRDefault="008C4F9C">
      <w:pPr>
        <w:spacing w:before="7" w:line="18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spacing w:before="44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t.test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91" w:line="263" w:lineRule="auto"/>
        <w:ind w:left="120" w:right="7029" w:firstLine="67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Welch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Two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Sample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t-test data: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by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2.7299,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df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170.1,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p-value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0.007003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alternative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hypothesis: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true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difference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equal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percent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confidence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interval:</w:t>
      </w:r>
    </w:p>
    <w:p w:rsidR="008C4F9C" w:rsidRPr="003A6164" w:rsidRDefault="00E3604F">
      <w:pPr>
        <w:spacing w:before="18" w:line="263" w:lineRule="auto"/>
        <w:ind w:left="120" w:right="7960" w:firstLine="169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78.57486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488.97860 sample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estimates:</w:t>
      </w:r>
    </w:p>
    <w:p w:rsidR="008C4F9C" w:rsidRPr="003A6164" w:rsidRDefault="00E3604F">
      <w:pPr>
        <w:ind w:left="205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group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group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Yes</w:t>
      </w:r>
    </w:p>
    <w:p w:rsidR="008C4F9C" w:rsidRPr="003A6164" w:rsidRDefault="00E3604F">
      <w:pPr>
        <w:spacing w:before="18"/>
        <w:ind w:left="850" w:right="6686"/>
        <w:jc w:val="center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3055.696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2771.919</w:t>
      </w:r>
    </w:p>
    <w:p w:rsidR="008C4F9C" w:rsidRPr="003A6164" w:rsidRDefault="008C4F9C">
      <w:pPr>
        <w:spacing w:before="3" w:line="240" w:lineRule="exact"/>
        <w:rPr>
          <w:sz w:val="24"/>
          <w:szCs w:val="24"/>
        </w:rPr>
      </w:pPr>
    </w:p>
    <w:p w:rsidR="008C4F9C" w:rsidRPr="003A6164" w:rsidRDefault="00E3604F">
      <w:pPr>
        <w:spacing w:line="291" w:lineRule="auto"/>
        <w:ind w:left="120" w:right="3631" w:firstLine="23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always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good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idea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check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whether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assumptions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 test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met,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computing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variances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displaying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quantile- quantile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plot.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This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allows</w:t>
      </w:r>
      <w:r w:rsidRPr="003A6164">
        <w:rPr>
          <w:sz w:val="24"/>
          <w:szCs w:val="24"/>
        </w:rPr>
        <w:t xml:space="preserve"> </w:t>
      </w:r>
      <w:proofErr w:type="gramStart"/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gauge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homogeneity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variances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and 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normality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distributions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(see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discussion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p.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7).</w:t>
      </w:r>
    </w:p>
    <w:p w:rsidR="008C4F9C" w:rsidRPr="003A6164" w:rsidRDefault="008C4F9C">
      <w:pPr>
        <w:spacing w:before="8" w:line="18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with(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tapply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var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))</w:t>
      </w:r>
    </w:p>
    <w:p w:rsidR="008C4F9C" w:rsidRPr="003A6164" w:rsidRDefault="00E3604F">
      <w:pPr>
        <w:spacing w:before="91"/>
        <w:ind w:left="628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Yes</w:t>
      </w:r>
    </w:p>
    <w:p w:rsidR="008C4F9C" w:rsidRPr="003A6164" w:rsidRDefault="00E3604F">
      <w:pPr>
        <w:spacing w:before="18" w:line="160" w:lineRule="exact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566492.0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435118.2</w:t>
      </w:r>
    </w:p>
    <w:p w:rsidR="008C4F9C" w:rsidRPr="003A6164" w:rsidRDefault="00BE6D3C">
      <w:pPr>
        <w:spacing w:before="94" w:line="40" w:lineRule="exact"/>
        <w:ind w:right="272"/>
        <w:jc w:val="right"/>
        <w:rPr>
          <w:rFonts w:ascii="Wingdings" w:eastAsia="Wingdings" w:hAnsi="Wingdings" w:cs="Wingdings"/>
          <w:sz w:val="24"/>
          <w:szCs w:val="24"/>
        </w:rPr>
        <w:sectPr w:rsidR="008C4F9C" w:rsidRPr="003A6164" w:rsidSect="0063049E">
          <w:pgSz w:w="12240" w:h="15840"/>
          <w:pgMar w:top="840" w:right="1120" w:bottom="280" w:left="1320" w:header="648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>
        <w:rPr>
          <w:sz w:val="24"/>
          <w:szCs w:val="24"/>
        </w:rPr>
        <w:pict>
          <v:shape id="_x0000_s1733" type="#_x0000_t202" style="position:absolute;left:0;text-align:left;margin-left:490.95pt;margin-top:6.85pt;width:6pt;height:89.15pt;z-index:-2639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1000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1500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2000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2500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3000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3500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4000</w:t>
                  </w:r>
                </w:p>
              </w:txbxContent>
            </v:textbox>
            <w10:wrap anchorx="page"/>
          </v:shape>
        </w:pict>
      </w:r>
      <w:r w:rsidR="00E3604F" w:rsidRPr="003A6164"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8C4F9C" w:rsidRPr="003A6164" w:rsidRDefault="008C4F9C">
      <w:pPr>
        <w:spacing w:before="2" w:line="1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E3604F" w:rsidRPr="003A6164" w:rsidRDefault="00E3604F">
      <w:pPr>
        <w:spacing w:line="80" w:lineRule="exact"/>
        <w:ind w:left="120" w:right="-47"/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</w:pPr>
    </w:p>
    <w:p w:rsidR="00E3604F" w:rsidRPr="003A6164" w:rsidRDefault="00E3604F">
      <w:pPr>
        <w:spacing w:line="80" w:lineRule="exact"/>
        <w:ind w:left="120" w:right="-47"/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</w:pPr>
    </w:p>
    <w:p w:rsidR="00E3604F" w:rsidRPr="003A6164" w:rsidRDefault="00E3604F">
      <w:pPr>
        <w:spacing w:line="80" w:lineRule="exact"/>
        <w:ind w:left="120" w:right="-47"/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position w:val="-8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  <w:t>with(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position w:val="-8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  <w:t>qqnorm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  <w:t>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  <w:t>[smoke=="No"]</w:t>
      </w:r>
    </w:p>
    <w:p w:rsidR="00E3604F" w:rsidRPr="003A6164" w:rsidRDefault="00E3604F">
      <w:pPr>
        <w:spacing w:line="80" w:lineRule="exact"/>
        <w:ind w:left="120" w:right="-47"/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</w:pPr>
    </w:p>
    <w:p w:rsidR="00E3604F" w:rsidRPr="003A6164" w:rsidRDefault="00E3604F">
      <w:pPr>
        <w:spacing w:line="80" w:lineRule="exact"/>
        <w:ind w:left="120" w:right="-47"/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</w:pPr>
    </w:p>
    <w:p w:rsidR="008C4F9C" w:rsidRPr="003A6164" w:rsidRDefault="00E3604F">
      <w:pPr>
        <w:spacing w:line="80" w:lineRule="exact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position w:val="-8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-8"/>
          <w:sz w:val="24"/>
          <w:szCs w:val="24"/>
        </w:rPr>
        <w:t>main=""))</w:t>
      </w:r>
    </w:p>
    <w:p w:rsidR="008C4F9C" w:rsidRPr="003A6164" w:rsidRDefault="00E3604F">
      <w:pPr>
        <w:spacing w:before="18" w:line="180" w:lineRule="exact"/>
        <w:ind w:left="50" w:right="-13" w:firstLine="83"/>
        <w:rPr>
          <w:rFonts w:ascii="Wingdings" w:eastAsia="Wingdings" w:hAnsi="Wingdings" w:cs="Wingdings"/>
          <w:sz w:val="24"/>
          <w:szCs w:val="24"/>
        </w:rPr>
      </w:pPr>
      <w:r w:rsidRPr="003A6164">
        <w:rPr>
          <w:sz w:val="24"/>
          <w:szCs w:val="24"/>
        </w:rPr>
        <w:br w:type="column"/>
      </w:r>
      <w:r w:rsidRPr="003A6164">
        <w:rPr>
          <w:w w:val="99"/>
          <w:sz w:val="24"/>
          <w:szCs w:val="24"/>
        </w:rPr>
        <w:lastRenderedPageBreak/>
        <w:t xml:space="preserve"> </w:t>
      </w:r>
    </w:p>
    <w:p w:rsidR="008C4F9C" w:rsidRPr="003A6164" w:rsidRDefault="00BE6D3C">
      <w:pPr>
        <w:spacing w:before="1" w:line="20" w:lineRule="atLeas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32" type="#_x0000_t202" style="position:absolute;margin-left:457.75pt;margin-top:1.8pt;width:1.95pt;height:2.5pt;z-index:-2636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</w:p>
    <w:p w:rsidR="008C4F9C" w:rsidRPr="003A6164" w:rsidRDefault="00E3604F">
      <w:pPr>
        <w:spacing w:line="12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spacing w:line="151" w:lineRule="auto"/>
        <w:ind w:left="113" w:right="329" w:firstLine="59"/>
        <w:rPr>
          <w:rFonts w:ascii="Wingdings" w:eastAsia="Wingdings" w:hAnsi="Wingdings" w:cs="Wingdings"/>
          <w:sz w:val="24"/>
          <w:szCs w:val="24"/>
        </w:rPr>
      </w:pPr>
      <w:r w:rsidRPr="003A6164">
        <w:rPr>
          <w:w w:val="99"/>
          <w:sz w:val="24"/>
          <w:szCs w:val="24"/>
        </w:rPr>
        <w:t xml:space="preserve"> </w:t>
      </w:r>
    </w:p>
    <w:p w:rsidR="008C4F9C" w:rsidRPr="003A6164" w:rsidRDefault="008C4F9C">
      <w:pPr>
        <w:spacing w:before="2"/>
        <w:ind w:left="93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E3604F">
      <w:pPr>
        <w:spacing w:before="23" w:line="150" w:lineRule="auto"/>
        <w:ind w:left="18" w:right="424" w:firstLine="10"/>
        <w:rPr>
          <w:rFonts w:ascii="Wingdings" w:eastAsia="Wingdings" w:hAnsi="Wingdings" w:cs="Wingdings"/>
          <w:sz w:val="24"/>
          <w:szCs w:val="24"/>
        </w:rPr>
      </w:pPr>
      <w:r w:rsidRPr="003A6164">
        <w:rPr>
          <w:w w:val="99"/>
          <w:position w:val="1"/>
          <w:sz w:val="24"/>
          <w:szCs w:val="24"/>
        </w:rPr>
        <w:t xml:space="preserve"> </w:t>
      </w:r>
    </w:p>
    <w:p w:rsidR="008C4F9C" w:rsidRPr="003A6164" w:rsidRDefault="008C4F9C">
      <w:pPr>
        <w:spacing w:before="14" w:line="20" w:lineRule="exact"/>
        <w:rPr>
          <w:rFonts w:ascii="Wingdings" w:eastAsia="Wingdings" w:hAnsi="Wingdings" w:cs="Wingdings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20" w:equalWidth="0">
            <w:col w:w="4819" w:space="3043"/>
            <w:col w:w="172" w:space="1216"/>
            <w:col w:w="550"/>
          </w:cols>
        </w:sectPr>
      </w:pPr>
    </w:p>
    <w:p w:rsidR="008C4F9C" w:rsidRPr="003A6164" w:rsidRDefault="00BE6D3C">
      <w:pPr>
        <w:spacing w:line="40" w:lineRule="atLeast"/>
        <w:ind w:right="1861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lastRenderedPageBreak/>
        <w:pict>
          <v:shape id="_x0000_s1731" type="#_x0000_t202" style="position:absolute;left:0;text-align:left;margin-left:459.55pt;margin-top:1.45pt;width:.45pt;height:2.5pt;z-index:-2648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</w:p>
    <w:p w:rsidR="008C4F9C" w:rsidRPr="003A6164" w:rsidRDefault="00BE6D3C">
      <w:pPr>
        <w:spacing w:line="40" w:lineRule="exact"/>
        <w:ind w:right="548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30" type="#_x0000_t202" style="position:absolute;left:0;text-align:left;margin-left:527.7pt;margin-top:-.6pt;width:.4pt;height:2.5pt;z-index:-2647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729" type="#_x0000_t202" style="position:absolute;left:0;text-align:left;margin-left:528.1pt;margin-top:-1.75pt;width:1.95pt;height:2.5pt;z-index:-2638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728" type="#_x0000_t202" style="position:absolute;left:0;text-align:left;margin-left:525.95pt;margin-top:2.75pt;width:1.95pt;height:2.5pt;z-index:-2637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 w:rsidR="00E3604F" w:rsidRPr="003A6164">
        <w:rPr>
          <w:position w:val="2"/>
          <w:sz w:val="24"/>
          <w:szCs w:val="24"/>
        </w:rPr>
        <w:t xml:space="preserve">                                                                                                       </w:t>
      </w:r>
    </w:p>
    <w:p w:rsidR="008C4F9C" w:rsidRPr="003A6164" w:rsidRDefault="008C4F9C">
      <w:pPr>
        <w:spacing w:line="20" w:lineRule="exact"/>
        <w:ind w:right="1965"/>
        <w:jc w:val="right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BE6D3C">
      <w:pPr>
        <w:spacing w:line="40" w:lineRule="exact"/>
        <w:ind w:right="1954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27" type="#_x0000_t202" style="position:absolute;left:0;text-align:left;margin-left:455.15pt;margin-top:1.05pt;width:1.95pt;height:2.5pt;z-index:-2634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</w:p>
    <w:p w:rsidR="008C4F9C" w:rsidRPr="003A6164" w:rsidRDefault="00BE6D3C" w:rsidP="00E3604F">
      <w:pPr>
        <w:spacing w:line="0" w:lineRule="atLeast"/>
        <w:ind w:right="587"/>
        <w:rPr>
          <w:rFonts w:ascii="Wingdings" w:eastAsia="Wingdings" w:hAnsi="Wingdings" w:cs="Wingdings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>
        <w:rPr>
          <w:sz w:val="24"/>
          <w:szCs w:val="24"/>
        </w:rPr>
        <w:pict>
          <v:group id="_x0000_s1713" style="position:absolute;margin-left:426.65pt;margin-top:-32.75pt;width:44.7pt;height:102.1pt;z-index:-2651;mso-position-horizontal-relative:page" coordorigin="8533,-655" coordsize="894,2042">
            <v:shape id="_x0000_s1726" style="position:absolute;left:8707;top:1337;width:594;height:0" coordorigin="8707,1337" coordsize="594,0" path="m8707,1337r594,e" filled="f" strokeweight=".08786mm">
              <v:path arrowok="t"/>
            </v:shape>
            <v:shape id="_x0000_s1725" style="position:absolute;left:8707;top:1337;width:0;height:48" coordorigin="8707,1337" coordsize="0,48" path="m8707,1337r,48e" filled="f" strokeweight=".08786mm">
              <v:path arrowok="t"/>
            </v:shape>
            <v:shape id="_x0000_s1724" style="position:absolute;left:8856;top:1337;width:0;height:48" coordorigin="8856,1337" coordsize="0,48" path="m8856,1337r,48e" filled="f" strokeweight=".08786mm">
              <v:path arrowok="t"/>
            </v:shape>
            <v:shape id="_x0000_s1723" style="position:absolute;left:9004;top:1337;width:0;height:48" coordorigin="9004,1337" coordsize="0,48" path="m9004,1337r,48e" filled="f" strokeweight=".08786mm">
              <v:path arrowok="t"/>
            </v:shape>
            <v:shape id="_x0000_s1722" style="position:absolute;left:9153;top:1337;width:0;height:48" coordorigin="9153,1337" coordsize="0,48" path="m9153,1337r,48e" filled="f" strokeweight=".08786mm">
              <v:path arrowok="t"/>
            </v:shape>
            <v:shape id="_x0000_s1721" style="position:absolute;left:9301;top:1337;width:0;height:48" coordorigin="9301,1337" coordsize="0,48" path="m9301,1337r,48e" filled="f" strokeweight=".08786mm">
              <v:path arrowok="t"/>
            </v:shape>
            <v:shape id="_x0000_s1720" style="position:absolute;left:8583;top:-583;width:0;height:1856" coordorigin="8583,-583" coordsize="0,1856" path="m8583,1273r,-1856e" filled="f" strokeweight=".08786mm">
              <v:path arrowok="t"/>
            </v:shape>
            <v:shape id="_x0000_s1719" style="position:absolute;left:8536;top:1273;width:48;height:0" coordorigin="8536,1273" coordsize="48,0" path="m8583,1273r-47,e" filled="f" strokeweight=".08786mm">
              <v:path arrowok="t"/>
            </v:shape>
            <v:shape id="_x0000_s1718" style="position:absolute;left:8536;top:809;width:48;height:0" coordorigin="8536,809" coordsize="48,0" path="m8583,809r-47,e" filled="f" strokeweight=".08786mm">
              <v:path arrowok="t"/>
            </v:shape>
            <v:shape id="_x0000_s1717" style="position:absolute;left:8536;top:345;width:48;height:0" coordorigin="8536,345" coordsize="48,0" path="m8583,345r-47,e" filled="f" strokeweight=".08786mm">
              <v:path arrowok="t"/>
            </v:shape>
            <v:shape id="_x0000_s1716" style="position:absolute;left:8536;top:-119;width:48;height:0" coordorigin="8536,-119" coordsize="48,0" path="m8583,-119r-47,e" filled="f" strokeweight=".08786mm">
              <v:path arrowok="t"/>
            </v:shape>
            <v:shape id="_x0000_s1715" style="position:absolute;left:8536;top:-583;width:48;height:0" coordorigin="8536,-583" coordsize="48,0" path="m8583,-583r-47,e" filled="f" strokeweight=".08786mm">
              <v:path arrowok="t"/>
            </v:shape>
            <v:shape id="_x0000_s1714" style="position:absolute;left:8583;top:-652;width:842;height:1989" coordorigin="8583,-652" coordsize="842,1989" path="m8583,1337r842,l9425,-652r-842,l8583,1337e" filled="f" strokeweight=".08786mm">
              <v:path arrowok="t"/>
            </v:shape>
            <w10:wrap anchorx="page"/>
          </v:group>
        </w:pict>
      </w:r>
      <w:r>
        <w:rPr>
          <w:sz w:val="24"/>
          <w:szCs w:val="24"/>
        </w:rPr>
        <w:pict>
          <v:shape id="_x0000_s1712" type="#_x0000_t202" style="position:absolute;margin-left:409.65pt;margin-top:.4pt;width:6pt;height:33.45pt;z-index:-2644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Sample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Quantiles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711" type="#_x0000_t202" style="position:absolute;margin-left:481.35pt;margin-top:.4pt;width:6pt;height:33.45pt;z-index:-2640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Sample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Quantiles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710" type="#_x0000_t202" style="position:absolute;margin-left:525.65pt;margin-top:-1.75pt;width:1.95pt;height:2.5pt;z-index:-2635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 w:rsidR="00E3604F" w:rsidRPr="003A6164">
        <w:rPr>
          <w:rFonts w:ascii="Courier New" w:eastAsia="Courier New" w:hAnsi="Courier New" w:cs="Courier New"/>
          <w:color w:val="4C4C4C"/>
          <w:w w:val="99"/>
          <w:position w:val="-12"/>
          <w:sz w:val="24"/>
          <w:szCs w:val="24"/>
        </w:rPr>
        <w:t>&gt;</w:t>
      </w:r>
      <w:r w:rsidR="00E3604F" w:rsidRPr="003A6164">
        <w:rPr>
          <w:rFonts w:ascii="Courier New" w:eastAsia="Courier New" w:hAnsi="Courier New" w:cs="Courier New"/>
          <w:color w:val="4C4C4C"/>
          <w:position w:val="-12"/>
          <w:sz w:val="24"/>
          <w:szCs w:val="24"/>
        </w:rPr>
        <w:t xml:space="preserve"> </w:t>
      </w:r>
      <w:proofErr w:type="gramStart"/>
      <w:r w:rsidR="00E3604F" w:rsidRPr="003A6164">
        <w:rPr>
          <w:rFonts w:ascii="Courier New" w:eastAsia="Courier New" w:hAnsi="Courier New" w:cs="Courier New"/>
          <w:color w:val="4C4C4C"/>
          <w:w w:val="99"/>
          <w:position w:val="-12"/>
          <w:sz w:val="24"/>
          <w:szCs w:val="24"/>
        </w:rPr>
        <w:t>with(</w:t>
      </w:r>
      <w:proofErr w:type="spellStart"/>
      <w:proofErr w:type="gramEnd"/>
      <w:r w:rsidR="00E3604F" w:rsidRPr="003A6164">
        <w:rPr>
          <w:rFonts w:ascii="Courier New" w:eastAsia="Courier New" w:hAnsi="Courier New" w:cs="Courier New"/>
          <w:color w:val="4C4C4C"/>
          <w:w w:val="99"/>
          <w:position w:val="-12"/>
          <w:sz w:val="24"/>
          <w:szCs w:val="24"/>
        </w:rPr>
        <w:t>birthwt</w:t>
      </w:r>
      <w:proofErr w:type="spellEnd"/>
      <w:r w:rsidR="00E3604F" w:rsidRPr="003A6164">
        <w:rPr>
          <w:rFonts w:ascii="Courier New" w:eastAsia="Courier New" w:hAnsi="Courier New" w:cs="Courier New"/>
          <w:color w:val="4C4C4C"/>
          <w:w w:val="99"/>
          <w:position w:val="-12"/>
          <w:sz w:val="24"/>
          <w:szCs w:val="24"/>
        </w:rPr>
        <w:t>,</w:t>
      </w:r>
      <w:r w:rsidR="00E3604F" w:rsidRPr="003A6164">
        <w:rPr>
          <w:rFonts w:ascii="Courier New" w:eastAsia="Courier New" w:hAnsi="Courier New" w:cs="Courier New"/>
          <w:color w:val="4C4C4C"/>
          <w:position w:val="-12"/>
          <w:sz w:val="24"/>
          <w:szCs w:val="24"/>
        </w:rPr>
        <w:t xml:space="preserve"> </w:t>
      </w:r>
      <w:proofErr w:type="spellStart"/>
      <w:r w:rsidR="00E3604F" w:rsidRPr="003A6164">
        <w:rPr>
          <w:rFonts w:ascii="Courier New" w:eastAsia="Courier New" w:hAnsi="Courier New" w:cs="Courier New"/>
          <w:color w:val="4C4C4C"/>
          <w:w w:val="99"/>
          <w:position w:val="-12"/>
          <w:sz w:val="24"/>
          <w:szCs w:val="24"/>
        </w:rPr>
        <w:t>qqnorm</w:t>
      </w:r>
      <w:proofErr w:type="spellEnd"/>
      <w:r w:rsidR="00E3604F" w:rsidRPr="003A6164">
        <w:rPr>
          <w:rFonts w:ascii="Courier New" w:eastAsia="Courier New" w:hAnsi="Courier New" w:cs="Courier New"/>
          <w:color w:val="4C4C4C"/>
          <w:w w:val="99"/>
          <w:position w:val="-12"/>
          <w:sz w:val="24"/>
          <w:szCs w:val="24"/>
        </w:rPr>
        <w:t>(</w:t>
      </w:r>
      <w:proofErr w:type="spellStart"/>
      <w:r w:rsidR="00E3604F" w:rsidRPr="003A6164">
        <w:rPr>
          <w:rFonts w:ascii="Courier New" w:eastAsia="Courier New" w:hAnsi="Courier New" w:cs="Courier New"/>
          <w:color w:val="4C4C4C"/>
          <w:w w:val="99"/>
          <w:position w:val="-12"/>
          <w:sz w:val="24"/>
          <w:szCs w:val="24"/>
        </w:rPr>
        <w:t>bwt</w:t>
      </w:r>
      <w:proofErr w:type="spellEnd"/>
      <w:r w:rsidR="00E3604F" w:rsidRPr="003A6164">
        <w:rPr>
          <w:rFonts w:ascii="Courier New" w:eastAsia="Courier New" w:hAnsi="Courier New" w:cs="Courier New"/>
          <w:color w:val="4C4C4C"/>
          <w:w w:val="99"/>
          <w:position w:val="-12"/>
          <w:sz w:val="24"/>
          <w:szCs w:val="24"/>
        </w:rPr>
        <w:t>[smoke=="Yes"],</w:t>
      </w:r>
      <w:r w:rsidR="00E3604F" w:rsidRPr="003A6164">
        <w:rPr>
          <w:rFonts w:ascii="Courier New" w:eastAsia="Courier New" w:hAnsi="Courier New" w:cs="Courier New"/>
          <w:color w:val="4C4C4C"/>
          <w:position w:val="-12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color w:val="4C4C4C"/>
          <w:w w:val="99"/>
          <w:position w:val="-12"/>
          <w:sz w:val="24"/>
          <w:szCs w:val="24"/>
        </w:rPr>
        <w:t>main=""))</w:t>
      </w:r>
      <w:r w:rsidR="00E3604F" w:rsidRPr="003A6164">
        <w:rPr>
          <w:rFonts w:ascii="Courier New" w:eastAsia="Courier New" w:hAnsi="Courier New" w:cs="Courier New"/>
          <w:color w:val="4C4C4C"/>
          <w:position w:val="-12"/>
          <w:sz w:val="24"/>
          <w:szCs w:val="24"/>
        </w:rPr>
        <w:t xml:space="preserve">                                       </w:t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11" w:line="200" w:lineRule="exact"/>
        <w:rPr>
          <w:sz w:val="24"/>
          <w:szCs w:val="24"/>
        </w:rPr>
      </w:pPr>
    </w:p>
    <w:p w:rsidR="008C4F9C" w:rsidRPr="003A6164" w:rsidRDefault="00E3604F">
      <w:pPr>
        <w:spacing w:line="291" w:lineRule="auto"/>
        <w:ind w:left="120" w:right="-37" w:firstLine="23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addition,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produce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graphical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summary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two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distri</w:t>
      </w:r>
      <w:proofErr w:type="spellEnd"/>
      <w:r w:rsidRPr="003A6164">
        <w:rPr>
          <w:w w:val="99"/>
          <w:sz w:val="24"/>
          <w:szCs w:val="24"/>
        </w:rPr>
        <w:t xml:space="preserve">- </w:t>
      </w:r>
      <w:proofErr w:type="spellStart"/>
      <w:r w:rsidRPr="003A6164">
        <w:rPr>
          <w:w w:val="99"/>
          <w:sz w:val="24"/>
          <w:szCs w:val="24"/>
        </w:rPr>
        <w:t>butions</w:t>
      </w:r>
      <w:proofErr w:type="spell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boxplots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histograms.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superimpose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kernel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density estimate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latter,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see</w:t>
      </w:r>
      <w:r w:rsidRPr="003A6164">
        <w:rPr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panel.mathdensity</w:t>
      </w:r>
      <w:proofErr w:type="spellEnd"/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.</w:t>
      </w:r>
      <w:proofErr w:type="gramEnd"/>
    </w:p>
    <w:p w:rsidR="008C4F9C" w:rsidRPr="003A6164" w:rsidRDefault="008C4F9C">
      <w:pPr>
        <w:spacing w:before="8" w:line="16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print(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bwplot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))</w:t>
      </w:r>
    </w:p>
    <w:p w:rsidR="008C4F9C" w:rsidRPr="003A6164" w:rsidRDefault="00E3604F">
      <w:pPr>
        <w:spacing w:before="17" w:line="135" w:lineRule="auto"/>
        <w:ind w:left="475" w:right="239" w:firstLine="24"/>
        <w:rPr>
          <w:rFonts w:ascii="Wingdings" w:eastAsia="Wingdings" w:hAnsi="Wingdings" w:cs="Wingdings"/>
          <w:sz w:val="24"/>
          <w:szCs w:val="24"/>
        </w:rPr>
      </w:pPr>
      <w:r w:rsidRPr="003A6164">
        <w:rPr>
          <w:sz w:val="24"/>
          <w:szCs w:val="24"/>
        </w:rPr>
        <w:br w:type="column"/>
      </w:r>
      <w:r w:rsidRPr="003A6164">
        <w:rPr>
          <w:w w:val="99"/>
          <w:sz w:val="24"/>
          <w:szCs w:val="24"/>
        </w:rPr>
        <w:lastRenderedPageBreak/>
        <w:t xml:space="preserve"> </w:t>
      </w:r>
    </w:p>
    <w:p w:rsidR="008C4F9C" w:rsidRPr="003A6164" w:rsidRDefault="00BE6D3C">
      <w:pPr>
        <w:spacing w:before="29" w:line="40" w:lineRule="exact"/>
        <w:ind w:left="422" w:right="277"/>
        <w:jc w:val="center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09" type="#_x0000_t202" style="position:absolute;left:0;text-align:left;margin-left:452.75pt;margin-top:-.6pt;width:71.4pt;height:3pt;z-index:-2633;mso-position-horizontal-relative:page" filled="f" stroked="f">
            <v:textbox inset="0,0,0,0">
              <w:txbxContent>
                <w:p w:rsidR="00E3604F" w:rsidRDefault="00E3604F">
                  <w:pPr>
                    <w:spacing w:line="60" w:lineRule="exact"/>
                    <w:ind w:right="-29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  <w:r>
                    <w:rPr>
                      <w:sz w:val="5"/>
                      <w:szCs w:val="5"/>
                    </w:rPr>
                    <w:t xml:space="preserve">                                                                                                            </w:t>
                  </w:r>
                </w:p>
              </w:txbxContent>
            </v:textbox>
            <w10:wrap anchorx="page"/>
          </v:shape>
        </w:pict>
      </w:r>
    </w:p>
    <w:p w:rsidR="008C4F9C" w:rsidRPr="003A6164" w:rsidRDefault="008C4F9C">
      <w:pPr>
        <w:spacing w:line="40" w:lineRule="exact"/>
        <w:ind w:left="410" w:right="286"/>
        <w:jc w:val="center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BE6D3C">
      <w:pPr>
        <w:spacing w:before="39" w:line="60" w:lineRule="atLeast"/>
        <w:ind w:left="367" w:right="346" w:firstLine="26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08" type="#_x0000_t202" style="position:absolute;left:0;text-align:left;margin-left:450.35pt;margin-top:-.4pt;width:1.95pt;height:2.5pt;z-index:-2646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707" type="#_x0000_t202" style="position:absolute;left:0;text-align:left;margin-left:419.2pt;margin-top:-45.75pt;width:6pt;height:34.05pt;z-index:-2641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4000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5000</w:t>
                  </w:r>
                </w:p>
              </w:txbxContent>
            </v:textbox>
            <w10:wrap anchorx="page"/>
          </v:shape>
        </w:pict>
      </w:r>
      <w:r w:rsidR="00E3604F" w:rsidRPr="003A6164">
        <w:rPr>
          <w:w w:val="99"/>
          <w:sz w:val="24"/>
          <w:szCs w:val="24"/>
        </w:rPr>
        <w:t xml:space="preserve"> </w:t>
      </w:r>
    </w:p>
    <w:p w:rsidR="008C4F9C" w:rsidRPr="003A6164" w:rsidRDefault="00BE6D3C">
      <w:pPr>
        <w:spacing w:line="20" w:lineRule="exact"/>
        <w:ind w:left="325" w:right="361"/>
        <w:jc w:val="center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06" type="#_x0000_t202" style="position:absolute;left:0;text-align:left;margin-left:419.2pt;margin-top:15.95pt;width:6pt;height:34.05pt;z-index:-2643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1000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2000</w:t>
                  </w:r>
                </w:p>
              </w:txbxContent>
            </v:textbox>
            <w10:wrap anchorx="page"/>
          </v:shape>
        </w:pict>
      </w:r>
    </w:p>
    <w:p w:rsidR="008C4F9C" w:rsidRPr="003A6164" w:rsidRDefault="00BE6D3C">
      <w:pPr>
        <w:spacing w:before="11" w:line="118" w:lineRule="auto"/>
        <w:ind w:left="315" w:right="413" w:firstLine="11"/>
        <w:jc w:val="center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705" type="#_x0000_t202" style="position:absolute;left:0;text-align:left;margin-left:419.2pt;margin-top:-9.1pt;width:6pt;height:10.85pt;z-index:-2642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3000</w:t>
                  </w:r>
                </w:p>
              </w:txbxContent>
            </v:textbox>
            <w10:wrap anchorx="page"/>
          </v:shape>
        </w:pict>
      </w:r>
      <w:r w:rsidR="00E3604F" w:rsidRPr="003A6164">
        <w:rPr>
          <w:w w:val="99"/>
          <w:sz w:val="24"/>
          <w:szCs w:val="24"/>
        </w:rPr>
        <w:t xml:space="preserve"> </w:t>
      </w:r>
    </w:p>
    <w:p w:rsidR="008C4F9C" w:rsidRPr="003A6164" w:rsidRDefault="00E3604F">
      <w:pPr>
        <w:spacing w:before="14" w:line="178" w:lineRule="auto"/>
        <w:ind w:left="292" w:right="434" w:firstLine="12"/>
        <w:jc w:val="center"/>
        <w:rPr>
          <w:rFonts w:ascii="Wingdings" w:eastAsia="Wingdings" w:hAnsi="Wingdings" w:cs="Wingdings"/>
          <w:sz w:val="24"/>
          <w:szCs w:val="24"/>
        </w:rPr>
      </w:pPr>
      <w:r w:rsidRPr="003A6164">
        <w:rPr>
          <w:w w:val="99"/>
          <w:sz w:val="24"/>
          <w:szCs w:val="24"/>
        </w:rPr>
        <w:t xml:space="preserve"> </w:t>
      </w:r>
    </w:p>
    <w:p w:rsidR="008C4F9C" w:rsidRPr="003A6164" w:rsidRDefault="008C4F9C">
      <w:pPr>
        <w:spacing w:line="20" w:lineRule="exact"/>
        <w:ind w:left="255" w:right="433"/>
        <w:jc w:val="center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E3604F">
      <w:pPr>
        <w:spacing w:before="11" w:line="116" w:lineRule="auto"/>
        <w:ind w:left="249" w:right="480" w:firstLine="10"/>
        <w:jc w:val="center"/>
        <w:rPr>
          <w:rFonts w:ascii="Wingdings" w:eastAsia="Wingdings" w:hAnsi="Wingdings" w:cs="Wingdings"/>
          <w:sz w:val="24"/>
          <w:szCs w:val="24"/>
        </w:rPr>
      </w:pPr>
      <w:r w:rsidRPr="003A6164">
        <w:rPr>
          <w:w w:val="99"/>
          <w:sz w:val="24"/>
          <w:szCs w:val="24"/>
        </w:rPr>
        <w:t xml:space="preserve"> </w:t>
      </w:r>
    </w:p>
    <w:p w:rsidR="008C4F9C" w:rsidRPr="003A6164" w:rsidRDefault="008C4F9C">
      <w:pPr>
        <w:spacing w:line="40" w:lineRule="exact"/>
        <w:ind w:left="213" w:right="486"/>
        <w:jc w:val="center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E3604F">
      <w:pPr>
        <w:spacing w:before="11" w:line="251" w:lineRule="auto"/>
        <w:ind w:left="165" w:right="513" w:firstLine="55"/>
        <w:rPr>
          <w:rFonts w:ascii="Wingdings" w:eastAsia="Wingdings" w:hAnsi="Wingdings" w:cs="Wingdings"/>
          <w:sz w:val="24"/>
          <w:szCs w:val="24"/>
        </w:rPr>
      </w:pPr>
      <w:r w:rsidRPr="003A6164">
        <w:rPr>
          <w:w w:val="99"/>
          <w:sz w:val="24"/>
          <w:szCs w:val="24"/>
        </w:rPr>
        <w:t xml:space="preserve"> </w:t>
      </w:r>
    </w:p>
    <w:p w:rsidR="008C4F9C" w:rsidRPr="003A6164" w:rsidRDefault="00E3604F">
      <w:pPr>
        <w:spacing w:before="34" w:line="40" w:lineRule="exact"/>
        <w:ind w:left="111" w:right="583" w:firstLine="31"/>
        <w:rPr>
          <w:rFonts w:ascii="Wingdings" w:eastAsia="Wingdings" w:hAnsi="Wingdings" w:cs="Wingdings"/>
          <w:sz w:val="24"/>
          <w:szCs w:val="24"/>
        </w:rPr>
      </w:pPr>
      <w:r w:rsidRPr="003A6164">
        <w:rPr>
          <w:w w:val="99"/>
          <w:position w:val="1"/>
          <w:sz w:val="24"/>
          <w:szCs w:val="24"/>
        </w:rPr>
        <w:t xml:space="preserve"> </w:t>
      </w:r>
    </w:p>
    <w:p w:rsidR="008C4F9C" w:rsidRPr="003A6164" w:rsidRDefault="008C4F9C">
      <w:pPr>
        <w:spacing w:line="40" w:lineRule="exact"/>
        <w:ind w:left="90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E3604F">
      <w:pPr>
        <w:spacing w:before="13" w:line="642" w:lineRule="auto"/>
        <w:ind w:right="679" w:firstLine="59"/>
        <w:rPr>
          <w:rFonts w:ascii="Wingdings" w:eastAsia="Wingdings" w:hAnsi="Wingdings" w:cs="Wingdings"/>
          <w:sz w:val="24"/>
          <w:szCs w:val="24"/>
        </w:rPr>
      </w:pPr>
      <w:r w:rsidRPr="003A6164">
        <w:rPr>
          <w:w w:val="99"/>
          <w:sz w:val="24"/>
          <w:szCs w:val="24"/>
        </w:rPr>
        <w:t xml:space="preserve"> </w:t>
      </w:r>
    </w:p>
    <w:p w:rsidR="008C4F9C" w:rsidRPr="003A6164" w:rsidRDefault="00E3604F">
      <w:pPr>
        <w:spacing w:before="55"/>
        <w:ind w:left="41" w:right="31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−2</w:t>
      </w:r>
      <w:r w:rsidRPr="003A6164">
        <w:rPr>
          <w:rFonts w:ascii="Arial" w:eastAsia="Arial" w:hAnsi="Arial" w:cs="Arial"/>
          <w:sz w:val="24"/>
          <w:szCs w:val="24"/>
        </w:rPr>
        <w:t xml:space="preserve"> 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0</w:t>
      </w:r>
      <w:r w:rsidRPr="003A6164">
        <w:rPr>
          <w:rFonts w:ascii="Arial" w:eastAsia="Arial" w:hAnsi="Arial" w:cs="Arial"/>
          <w:sz w:val="24"/>
          <w:szCs w:val="24"/>
        </w:rPr>
        <w:t xml:space="preserve">     </w:t>
      </w:r>
      <w:r w:rsidRPr="003A6164">
        <w:rPr>
          <w:rFonts w:ascii="Arial" w:eastAsia="Arial" w:hAnsi="Arial" w:cs="Arial"/>
          <w:w w:val="99"/>
          <w:sz w:val="24"/>
          <w:szCs w:val="24"/>
        </w:rPr>
        <w:t>1</w:t>
      </w:r>
      <w:r w:rsidRPr="003A6164">
        <w:rPr>
          <w:rFonts w:ascii="Arial" w:eastAsia="Arial" w:hAnsi="Arial" w:cs="Arial"/>
          <w:sz w:val="24"/>
          <w:szCs w:val="24"/>
        </w:rPr>
        <w:t xml:space="preserve">     </w:t>
      </w:r>
      <w:r w:rsidRPr="003A6164">
        <w:rPr>
          <w:rFonts w:ascii="Arial" w:eastAsia="Arial" w:hAnsi="Arial" w:cs="Arial"/>
          <w:w w:val="99"/>
          <w:sz w:val="24"/>
          <w:szCs w:val="24"/>
        </w:rPr>
        <w:t>2</w:t>
      </w:r>
    </w:p>
    <w:p w:rsidR="008C4F9C" w:rsidRPr="003A6164" w:rsidRDefault="00E3604F">
      <w:pPr>
        <w:spacing w:before="99" w:line="80" w:lineRule="exact"/>
        <w:ind w:left="7" w:right="-26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Theoretical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Quantiles</w:t>
      </w:r>
    </w:p>
    <w:p w:rsidR="008C4F9C" w:rsidRPr="003A6164" w:rsidRDefault="00E3604F">
      <w:pPr>
        <w:spacing w:before="36" w:line="154" w:lineRule="auto"/>
        <w:ind w:left="408" w:right="600" w:firstLine="33"/>
        <w:rPr>
          <w:rFonts w:ascii="Wingdings" w:eastAsia="Wingdings" w:hAnsi="Wingdings" w:cs="Wingdings"/>
          <w:sz w:val="24"/>
          <w:szCs w:val="24"/>
        </w:rPr>
      </w:pPr>
      <w:r w:rsidRPr="003A6164">
        <w:rPr>
          <w:sz w:val="24"/>
          <w:szCs w:val="24"/>
        </w:rPr>
        <w:br w:type="column"/>
      </w:r>
      <w:r w:rsidRPr="003A6164">
        <w:rPr>
          <w:w w:val="99"/>
          <w:sz w:val="24"/>
          <w:szCs w:val="24"/>
        </w:rPr>
        <w:lastRenderedPageBreak/>
        <w:t xml:space="preserve"> </w:t>
      </w:r>
    </w:p>
    <w:p w:rsidR="008C4F9C" w:rsidRPr="003A6164" w:rsidRDefault="008C4F9C">
      <w:pPr>
        <w:spacing w:before="1"/>
        <w:ind w:left="372" w:right="628"/>
        <w:jc w:val="center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E3604F">
      <w:pPr>
        <w:spacing w:before="44" w:line="151" w:lineRule="auto"/>
        <w:ind w:left="361" w:right="671" w:firstLine="11"/>
        <w:jc w:val="center"/>
        <w:rPr>
          <w:rFonts w:ascii="Wingdings" w:eastAsia="Wingdings" w:hAnsi="Wingdings" w:cs="Wingdings"/>
          <w:sz w:val="24"/>
          <w:szCs w:val="24"/>
        </w:rPr>
      </w:pPr>
      <w:r w:rsidRPr="003A6164">
        <w:rPr>
          <w:w w:val="99"/>
          <w:sz w:val="24"/>
          <w:szCs w:val="24"/>
        </w:rPr>
        <w:t xml:space="preserve"> </w:t>
      </w:r>
    </w:p>
    <w:p w:rsidR="008C4F9C" w:rsidRPr="003A6164" w:rsidRDefault="00BE6D3C">
      <w:pPr>
        <w:spacing w:before="18" w:line="166" w:lineRule="auto"/>
        <w:ind w:left="296" w:right="691" w:firstLine="53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group id="_x0000_s1689" style="position:absolute;left:0;text-align:left;margin-left:498.4pt;margin-top:-47.7pt;width:44.7pt;height:102.1pt;z-index:-2650;mso-position-horizontal-relative:page" coordorigin="9968,-954" coordsize="894,2042">
            <v:shape id="_x0000_s1704" style="position:absolute;left:10123;top:1038;width:631;height:0" coordorigin="10123,1038" coordsize="631,0" path="m10123,1038r631,e" filled="f" strokeweight=".08786mm">
              <v:path arrowok="t"/>
            </v:shape>
            <v:shape id="_x0000_s1703" style="position:absolute;left:10123;top:1038;width:0;height:48" coordorigin="10123,1038" coordsize="0,48" path="m10123,1038r,47e" filled="f" strokeweight=".08786mm">
              <v:path arrowok="t"/>
            </v:shape>
            <v:shape id="_x0000_s1702" style="position:absolute;left:10281;top:1038;width:0;height:48" coordorigin="10281,1038" coordsize="0,48" path="m10281,1038r,47e" filled="f" strokeweight=".08786mm">
              <v:path arrowok="t"/>
            </v:shape>
            <v:shape id="_x0000_s1701" style="position:absolute;left:10439;top:1038;width:0;height:48" coordorigin="10439,1038" coordsize="0,48" path="m10439,1038r,47e" filled="f" strokeweight=".08786mm">
              <v:path arrowok="t"/>
            </v:shape>
            <v:shape id="_x0000_s1700" style="position:absolute;left:10597;top:1038;width:0;height:48" coordorigin="10597,1038" coordsize="0,48" path="m10597,1038r,47e" filled="f" strokeweight=".08786mm">
              <v:path arrowok="t"/>
            </v:shape>
            <v:shape id="_x0000_s1699" style="position:absolute;left:10754;top:1038;width:0;height:48" coordorigin="10754,1038" coordsize="0,48" path="m10754,1038r,47e" filled="f" strokeweight=".08786mm">
              <v:path arrowok="t"/>
            </v:shape>
            <v:shape id="_x0000_s1698" style="position:absolute;left:10018;top:-754;width:0;height:1566" coordorigin="10018,-754" coordsize="0,1566" path="m10018,812r,-1566e" filled="f" strokeweight=".08786mm">
              <v:path arrowok="t"/>
            </v:shape>
            <v:shape id="_x0000_s1697" style="position:absolute;left:9970;top:812;width:48;height:0" coordorigin="9970,812" coordsize="48,0" path="m10018,812r-48,e" filled="f" strokeweight=".08786mm">
              <v:path arrowok="t"/>
            </v:shape>
            <v:shape id="_x0000_s1696" style="position:absolute;left:9970;top:551;width:48;height:0" coordorigin="9970,551" coordsize="48,0" path="m10018,551r-48,e" filled="f" strokeweight=".08786mm">
              <v:path arrowok="t"/>
            </v:shape>
            <v:shape id="_x0000_s1695" style="position:absolute;left:9970;top:290;width:48;height:0" coordorigin="9970,290" coordsize="48,0" path="m10018,290r-48,e" filled="f" strokeweight=".08786mm">
              <v:path arrowok="t"/>
            </v:shape>
            <v:shape id="_x0000_s1694" style="position:absolute;left:9970;top:29;width:48;height:0" coordorigin="9970,29" coordsize="48,0" path="m10018,29r-48,e" filled="f" strokeweight=".08786mm">
              <v:path arrowok="t"/>
            </v:shape>
            <v:shape id="_x0000_s1693" style="position:absolute;left:9970;top:-232;width:48;height:0" coordorigin="9970,-232" coordsize="48,0" path="m10018,-232r-48,e" filled="f" strokeweight=".08786mm">
              <v:path arrowok="t"/>
            </v:shape>
            <v:shape id="_x0000_s1692" style="position:absolute;left:9970;top:-493;width:48;height:0" coordorigin="9970,-493" coordsize="48,0" path="m10018,-493r-48,e" filled="f" strokeweight=".08786mm">
              <v:path arrowok="t"/>
            </v:shape>
            <v:shape id="_x0000_s1691" style="position:absolute;left:9970;top:-754;width:48;height:0" coordorigin="9970,-754" coordsize="48,0" path="m10018,-754r-48,e" filled="f" strokeweight=".08786mm">
              <v:path arrowok="t"/>
            </v:shape>
            <v:shape id="_x0000_s1690" style="position:absolute;left:10018;top:-952;width:842;height:1989" coordorigin="10018,-952" coordsize="842,1989" path="m10018,1038r842,l10860,-952r-842,l10018,1038e" filled="f" strokeweight=".08786mm">
              <v:path arrowok="t"/>
            </v:shape>
            <w10:wrap anchorx="page"/>
          </v:group>
        </w:pict>
      </w:r>
      <w:r w:rsidR="00E3604F" w:rsidRPr="003A6164">
        <w:rPr>
          <w:w w:val="99"/>
          <w:sz w:val="24"/>
          <w:szCs w:val="24"/>
        </w:rPr>
        <w:t xml:space="preserve"> </w:t>
      </w:r>
    </w:p>
    <w:p w:rsidR="008C4F9C" w:rsidRPr="003A6164" w:rsidRDefault="00E3604F">
      <w:pPr>
        <w:spacing w:before="16" w:line="165" w:lineRule="auto"/>
        <w:ind w:left="238" w:right="771" w:firstLine="31"/>
        <w:rPr>
          <w:rFonts w:ascii="Wingdings" w:eastAsia="Wingdings" w:hAnsi="Wingdings" w:cs="Wingdings"/>
          <w:sz w:val="24"/>
          <w:szCs w:val="24"/>
        </w:rPr>
      </w:pPr>
      <w:r w:rsidRPr="003A6164">
        <w:rPr>
          <w:w w:val="99"/>
          <w:sz w:val="24"/>
          <w:szCs w:val="24"/>
        </w:rPr>
        <w:t xml:space="preserve"> </w:t>
      </w:r>
    </w:p>
    <w:p w:rsidR="008C4F9C" w:rsidRPr="003A6164" w:rsidRDefault="008C4F9C">
      <w:pPr>
        <w:spacing w:line="40" w:lineRule="exact"/>
        <w:ind w:left="200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8C4F9C">
      <w:pPr>
        <w:spacing w:before="28" w:line="60" w:lineRule="exact"/>
        <w:ind w:left="145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8C4F9C">
      <w:pPr>
        <w:spacing w:line="40" w:lineRule="exact"/>
        <w:ind w:left="101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8C4F9C">
      <w:pPr>
        <w:spacing w:before="8" w:line="280" w:lineRule="exact"/>
        <w:rPr>
          <w:sz w:val="24"/>
          <w:szCs w:val="24"/>
        </w:rPr>
      </w:pPr>
    </w:p>
    <w:p w:rsidR="008C4F9C" w:rsidRPr="003A6164" w:rsidRDefault="008C4F9C">
      <w:pPr>
        <w:ind w:left="67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8C4F9C">
      <w:pPr>
        <w:spacing w:before="9" w:line="160" w:lineRule="exact"/>
        <w:rPr>
          <w:sz w:val="24"/>
          <w:szCs w:val="24"/>
        </w:rPr>
      </w:pPr>
    </w:p>
    <w:p w:rsidR="008C4F9C" w:rsidRPr="003A6164" w:rsidRDefault="008C4F9C">
      <w:pPr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8C4F9C">
      <w:pPr>
        <w:spacing w:before="5" w:line="140" w:lineRule="exact"/>
        <w:rPr>
          <w:sz w:val="24"/>
          <w:szCs w:val="24"/>
        </w:rPr>
      </w:pPr>
    </w:p>
    <w:p w:rsidR="008C4F9C" w:rsidRPr="003A6164" w:rsidRDefault="00E3604F">
      <w:pPr>
        <w:ind w:left="48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−2</w:t>
      </w:r>
      <w:r w:rsidRPr="003A6164">
        <w:rPr>
          <w:rFonts w:ascii="Arial" w:eastAsia="Arial" w:hAnsi="Arial" w:cs="Arial"/>
          <w:sz w:val="24"/>
          <w:szCs w:val="24"/>
        </w:rPr>
        <w:t xml:space="preserve">   </w:t>
      </w:r>
      <w:r w:rsidRPr="003A6164">
        <w:rPr>
          <w:rFonts w:ascii="Arial" w:eastAsia="Arial" w:hAnsi="Arial" w:cs="Arial"/>
          <w:w w:val="99"/>
          <w:sz w:val="24"/>
          <w:szCs w:val="24"/>
        </w:rPr>
        <w:t>−1</w:t>
      </w:r>
      <w:r w:rsidRPr="003A6164">
        <w:rPr>
          <w:rFonts w:ascii="Arial" w:eastAsia="Arial" w:hAnsi="Arial" w:cs="Arial"/>
          <w:sz w:val="24"/>
          <w:szCs w:val="24"/>
        </w:rPr>
        <w:t xml:space="preserve">    </w:t>
      </w:r>
      <w:r w:rsidRPr="003A6164">
        <w:rPr>
          <w:rFonts w:ascii="Arial" w:eastAsia="Arial" w:hAnsi="Arial" w:cs="Arial"/>
          <w:w w:val="99"/>
          <w:sz w:val="24"/>
          <w:szCs w:val="24"/>
        </w:rPr>
        <w:t>0</w:t>
      </w:r>
      <w:r w:rsidRPr="003A6164">
        <w:rPr>
          <w:rFonts w:ascii="Arial" w:eastAsia="Arial" w:hAnsi="Arial" w:cs="Arial"/>
          <w:sz w:val="24"/>
          <w:szCs w:val="24"/>
        </w:rPr>
        <w:t xml:space="preserve">     </w:t>
      </w:r>
      <w:r w:rsidRPr="003A6164">
        <w:rPr>
          <w:rFonts w:ascii="Arial" w:eastAsia="Arial" w:hAnsi="Arial" w:cs="Arial"/>
          <w:w w:val="99"/>
          <w:sz w:val="24"/>
          <w:szCs w:val="24"/>
        </w:rPr>
        <w:t>1</w:t>
      </w:r>
      <w:r w:rsidRPr="003A6164">
        <w:rPr>
          <w:rFonts w:ascii="Arial" w:eastAsia="Arial" w:hAnsi="Arial" w:cs="Arial"/>
          <w:sz w:val="24"/>
          <w:szCs w:val="24"/>
        </w:rPr>
        <w:t xml:space="preserve">     </w:t>
      </w:r>
      <w:r w:rsidRPr="003A6164">
        <w:rPr>
          <w:rFonts w:ascii="Arial" w:eastAsia="Arial" w:hAnsi="Arial" w:cs="Arial"/>
          <w:w w:val="99"/>
          <w:sz w:val="24"/>
          <w:szCs w:val="24"/>
        </w:rPr>
        <w:t>2</w:t>
      </w:r>
    </w:p>
    <w:p w:rsidR="008C4F9C" w:rsidRPr="003A6164" w:rsidRDefault="00E3604F">
      <w:pPr>
        <w:spacing w:before="99" w:line="80" w:lineRule="exact"/>
        <w:ind w:left="7" w:right="279"/>
        <w:jc w:val="center"/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20" w:equalWidth="0">
            <w:col w:w="6291" w:space="984"/>
            <w:col w:w="786" w:space="648"/>
            <w:col w:w="1091"/>
          </w:cols>
        </w:sectPr>
      </w:pPr>
      <w:r w:rsidRPr="003A6164">
        <w:rPr>
          <w:rFonts w:ascii="Arial" w:eastAsia="Arial" w:hAnsi="Arial" w:cs="Arial"/>
          <w:w w:val="99"/>
          <w:sz w:val="24"/>
          <w:szCs w:val="24"/>
        </w:rPr>
        <w:t>Theoretical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Quantiles</w:t>
      </w:r>
    </w:p>
    <w:p w:rsidR="008C4F9C" w:rsidRPr="003A6164" w:rsidRDefault="008C4F9C">
      <w:pPr>
        <w:spacing w:before="3" w:line="18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spacing w:line="180" w:lineRule="exact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print(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histogram(~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|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smoke,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type="count"))</w:t>
      </w:r>
    </w:p>
    <w:p w:rsidR="008C4F9C" w:rsidRPr="003A6164" w:rsidRDefault="00E3604F">
      <w:pPr>
        <w:spacing w:before="9" w:line="14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5853" w:space="962"/>
            <w:col w:w="2985"/>
          </w:cols>
        </w:sectPr>
      </w:pPr>
      <w:r w:rsidRPr="003A6164">
        <w:rPr>
          <w:w w:val="99"/>
          <w:sz w:val="24"/>
          <w:szCs w:val="24"/>
        </w:rPr>
        <w:t>.</w:t>
      </w:r>
    </w:p>
    <w:p w:rsidR="008C4F9C" w:rsidRPr="003A6164" w:rsidRDefault="008C4F9C">
      <w:pPr>
        <w:spacing w:before="4" w:line="220" w:lineRule="exact"/>
        <w:rPr>
          <w:sz w:val="24"/>
          <w:szCs w:val="24"/>
        </w:rPr>
      </w:pPr>
    </w:p>
    <w:p w:rsidR="008C4F9C" w:rsidRPr="003A6164" w:rsidRDefault="00E3604F">
      <w:pPr>
        <w:spacing w:before="22"/>
        <w:ind w:left="35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Should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want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non-parametric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(distribution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free)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statistic,</w:t>
      </w:r>
    </w:p>
    <w:p w:rsidR="008C4F9C" w:rsidRPr="003A6164" w:rsidRDefault="00E3604F">
      <w:pPr>
        <w:spacing w:before="16" w:line="260" w:lineRule="exact"/>
        <w:ind w:left="120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lastRenderedPageBreak/>
        <w:t>we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could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apply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Wilcoxon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test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wilcox.test</w:t>
      </w:r>
      <w:proofErr w:type="spellEnd"/>
      <w:r w:rsidRPr="003A6164">
        <w:rPr>
          <w:w w:val="99"/>
          <w:sz w:val="24"/>
          <w:szCs w:val="24"/>
        </w:rPr>
        <w:t>.</w:t>
      </w:r>
      <w:r w:rsidRPr="003A6164">
        <w:rPr>
          <w:w w:val="99"/>
          <w:position w:val="7"/>
          <w:sz w:val="24"/>
          <w:szCs w:val="24"/>
        </w:rPr>
        <w:t>6</w:t>
      </w:r>
      <w:r w:rsidRPr="003A6164">
        <w:rPr>
          <w:position w:val="7"/>
          <w:sz w:val="24"/>
          <w:szCs w:val="24"/>
        </w:rPr>
        <w:t xml:space="preserve">                                                      </w:t>
      </w:r>
      <w:r w:rsidRPr="003A6164">
        <w:rPr>
          <w:w w:val="99"/>
          <w:position w:val="5"/>
          <w:sz w:val="24"/>
          <w:szCs w:val="24"/>
        </w:rPr>
        <w:t>6</w:t>
      </w:r>
      <w:r w:rsidRPr="003A6164">
        <w:rPr>
          <w:position w:val="5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.</w:t>
      </w:r>
    </w:p>
    <w:p w:rsidR="008C4F9C" w:rsidRPr="003A6164" w:rsidRDefault="008C4F9C">
      <w:pPr>
        <w:spacing w:before="18" w:line="200" w:lineRule="exact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C4F9C" w:rsidRPr="003A6164" w:rsidRDefault="008C4F9C">
      <w:pPr>
        <w:spacing w:before="4" w:line="1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sz w:val="24"/>
          <w:szCs w:val="24"/>
        </w:rPr>
      </w:pPr>
      <w:r w:rsidRPr="003A6164">
        <w:rPr>
          <w:w w:val="99"/>
          <w:sz w:val="24"/>
          <w:szCs w:val="24"/>
        </w:rPr>
        <w:t>Using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re-randomization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instead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parametric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testing</w:t>
      </w:r>
    </w:p>
    <w:p w:rsidR="008C4F9C" w:rsidRPr="003A6164" w:rsidRDefault="008C4F9C">
      <w:pPr>
        <w:spacing w:before="3" w:line="160" w:lineRule="exact"/>
        <w:rPr>
          <w:sz w:val="24"/>
          <w:szCs w:val="24"/>
        </w:rPr>
      </w:pPr>
    </w:p>
    <w:p w:rsidR="008C4F9C" w:rsidRPr="003A6164" w:rsidRDefault="00E3604F">
      <w:pPr>
        <w:spacing w:line="291" w:lineRule="auto"/>
        <w:ind w:left="120" w:right="274"/>
        <w:rPr>
          <w:sz w:val="24"/>
          <w:szCs w:val="24"/>
        </w:rPr>
      </w:pP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could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permutation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technique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instead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t-test,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con- sider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approximate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exact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distribution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test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statistic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 xml:space="preserve">de- </w:t>
      </w:r>
      <w:proofErr w:type="spellStart"/>
      <w:r w:rsidRPr="003A6164">
        <w:rPr>
          <w:w w:val="99"/>
          <w:sz w:val="24"/>
          <w:szCs w:val="24"/>
        </w:rPr>
        <w:t>cide</w:t>
      </w:r>
      <w:proofErr w:type="spell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whether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significant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difference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between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central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locations 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two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groups.</w:t>
      </w:r>
    </w:p>
    <w:p w:rsidR="008C4F9C" w:rsidRPr="003A6164" w:rsidRDefault="008C4F9C">
      <w:pPr>
        <w:spacing w:before="8" w:line="18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library(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coin)</w:t>
      </w:r>
    </w:p>
    <w:p w:rsidR="008C4F9C" w:rsidRPr="003A6164" w:rsidRDefault="00E3604F">
      <w:pPr>
        <w:spacing w:before="35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independence_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test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distribution="exact")</w:t>
      </w:r>
    </w:p>
    <w:p w:rsidR="008C4F9C" w:rsidRPr="003A6164" w:rsidRDefault="00E3604F">
      <w:pPr>
        <w:spacing w:before="91" w:line="263" w:lineRule="auto"/>
        <w:ind w:left="120" w:right="3062" w:firstLine="67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Exact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General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Independence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Test data: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by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(No,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Yes)</w:t>
      </w:r>
    </w:p>
    <w:p w:rsidR="008C4F9C" w:rsidRPr="003A6164" w:rsidRDefault="00E3604F">
      <w:pPr>
        <w:spacing w:before="1" w:line="18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BE6D3C">
      <w:pPr>
        <w:ind w:left="660" w:right="573"/>
        <w:jc w:val="center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pict>
          <v:group id="_x0000_s1614" style="position:absolute;left:0;text-align:left;margin-left:420.9pt;margin-top:-2.1pt;width:121.65pt;height:116.6pt;z-index:-2649;mso-position-horizontal-relative:page" coordorigin="8418,-42" coordsize="2433,2332">
            <v:shape id="_x0000_s1688" style="position:absolute;left:8634;top:-39;width:0;height:38" coordorigin="8634,-39" coordsize="0,38" path="m8634,-1r,-38e" filled="f" strokeweight=".08786mm">
              <v:path arrowok="t"/>
            </v:shape>
            <v:shape id="_x0000_s1687" style="position:absolute;left:8857;top:-39;width:0;height:38" coordorigin="8857,-39" coordsize="0,38" path="m8857,-1r,-38e" filled="f" strokeweight=".08786mm">
              <v:path arrowok="t"/>
            </v:shape>
            <v:shape id="_x0000_s1686" style="position:absolute;left:9080;top:-39;width:0;height:38" coordorigin="9080,-39" coordsize="0,38" path="m9080,-1r,-38e" filled="f" strokeweight=".08786mm">
              <v:path arrowok="t"/>
            </v:shape>
            <v:shape id="_x0000_s1685" style="position:absolute;left:9304;top:-39;width:0;height:38" coordorigin="9304,-39" coordsize="0,38" path="m9304,-1r,-38e" filled="f" strokeweight=".08786mm">
              <v:path arrowok="t"/>
            </v:shape>
            <v:shape id="_x0000_s1684" style="position:absolute;left:9527;top:-39;width:0;height:38" coordorigin="9527,-39" coordsize="0,38" path="m9527,-1r,-38e" filled="f" strokeweight=".08786mm">
              <v:path arrowok="t"/>
            </v:shape>
            <v:shape id="_x0000_s1683" style="position:absolute;left:8421;top:2118;width:38;height:0" coordorigin="8421,2118" coordsize="38,0" path="m8459,2118r-38,e" filled="f" strokeweight=".08786mm">
              <v:path arrowok="t"/>
            </v:shape>
            <v:shape id="_x0000_s1682" style="position:absolute;left:8517;top:2118;width:1059;height:0" coordorigin="8517,2118" coordsize="1059,0" path="m8517,2118r1059,e" filled="f" strokeweight=".08786mm">
              <v:path arrowok="t"/>
            </v:shape>
            <v:shape id="_x0000_s1681" style="position:absolute;left:8531;top:2084;width:115;height:0" coordorigin="8531,2084" coordsize="115,0" path="m8531,2084r115,e" filled="f" strokecolor="#f1f1f1" strokeweight="1.2267mm">
              <v:path arrowok="t"/>
            </v:shape>
            <v:shape id="_x0000_s1680" style="position:absolute;left:8531;top:2050;width:115;height:68" coordorigin="8531,2050" coordsize="115,68" path="m8531,2118r115,l8646,2050r-115,l8531,2118xe" filled="f" strokeweight=".08786mm">
              <v:path arrowok="t"/>
            </v:shape>
            <v:shape id="_x0000_s1679" style="position:absolute;left:8646;top:1983;width:115;height:135" coordorigin="8646,1983" coordsize="115,135" path="m8646,2118r114,l8760,1983r-114,l8646,2118xe" fillcolor="#f1f1f1" stroked="f">
              <v:path arrowok="t"/>
            </v:shape>
            <v:shape id="_x0000_s1678" style="position:absolute;left:8646;top:1983;width:115;height:135" coordorigin="8646,1983" coordsize="115,135" path="m8646,2118r114,l8760,1983r-114,l8646,2118xe" filled="f" strokeweight=".08786mm">
              <v:path arrowok="t"/>
            </v:shape>
            <v:shape id="_x0000_s1677" style="position:absolute;left:8760;top:1442;width:115;height:675" coordorigin="8760,1442" coordsize="115,675" path="m8760,2118r115,l8875,1442r-115,l8760,2118xe" fillcolor="#f1f1f1" stroked="f">
              <v:path arrowok="t"/>
            </v:shape>
            <v:shape id="_x0000_s1676" style="position:absolute;left:8760;top:1442;width:115;height:675" coordorigin="8760,1442" coordsize="115,675" path="m8760,2118r115,l8875,1442r-115,l8760,2118xe" filled="f" strokeweight=".08786mm">
              <v:path arrowok="t"/>
            </v:shape>
            <v:shape id="_x0000_s1675" style="position:absolute;left:8875;top:902;width:115;height:1216" coordorigin="8875,902" coordsize="115,1216" path="m8875,2118r115,l8990,902r-115,l8875,2118xe" fillcolor="#f1f1f1" stroked="f">
              <v:path arrowok="t"/>
            </v:shape>
            <v:shape id="_x0000_s1674" style="position:absolute;left:8875;top:902;width:115;height:1216" coordorigin="8875,902" coordsize="115,1216" path="m8875,2118r115,l8990,902r-115,l8875,2118xe" filled="f" strokeweight=".08786mm">
              <v:path arrowok="t"/>
            </v:shape>
            <v:shape id="_x0000_s1673" style="position:absolute;left:8990;top:227;width:115;height:1891" coordorigin="8990,227" coordsize="115,1891" path="m8990,2118r114,l9104,227r-114,l8990,2118xe" fillcolor="#f1f1f1" stroked="f">
              <v:path arrowok="t"/>
            </v:shape>
            <v:shape id="_x0000_s1672" style="position:absolute;left:8990;top:227;width:115;height:1891" coordorigin="8990,227" coordsize="115,1891" path="m8990,2118r114,l9104,227r-114,l8990,2118xe" filled="f" strokeweight=".08786mm">
              <v:path arrowok="t"/>
            </v:shape>
            <v:shape id="_x0000_s1671" style="position:absolute;left:9104;top:294;width:115;height:1824" coordorigin="9104,294" coordsize="115,1824" path="m9104,2118r115,l9219,294r-115,l9104,2118xe" fillcolor="#f1f1f1" stroked="f">
              <v:path arrowok="t"/>
            </v:shape>
            <v:shape id="_x0000_s1670" style="position:absolute;left:9104;top:294;width:115;height:1824" coordorigin="9104,294" coordsize="115,1824" path="m9104,2118r115,l9219,294r-115,l9104,2118xe" filled="f" strokeweight=".08786mm">
              <v:path arrowok="t"/>
            </v:shape>
            <v:shape id="_x0000_s1669" style="position:absolute;left:9219;top:497;width:115;height:1621" coordorigin="9219,497" coordsize="115,1621" path="m9219,2118r114,l9333,497r-114,l9219,2118xe" fillcolor="#f1f1f1" stroked="f">
              <v:path arrowok="t"/>
            </v:shape>
            <v:shape id="_x0000_s1668" style="position:absolute;left:9219;top:497;width:115;height:1621" coordorigin="9219,497" coordsize="115,1621" path="m9219,2118r114,l9333,497r-114,l9219,2118xe" filled="f" strokeweight=".08786mm">
              <v:path arrowok="t"/>
            </v:shape>
            <v:shape id="_x0000_s1667" style="position:absolute;left:9333;top:1848;width:115;height:270" coordorigin="9333,1848" coordsize="115,270" path="m9333,2118r115,l9448,1848r-115,l9333,2118xe" fillcolor="#f1f1f1" stroked="f">
              <v:path arrowok="t"/>
            </v:shape>
            <v:shape id="_x0000_s1666" style="position:absolute;left:9333;top:1848;width:115;height:270" coordorigin="9333,1848" coordsize="115,270" path="m9333,2118r115,l9448,1848r-115,l9333,2118xe" filled="f" strokeweight=".08786mm">
              <v:path arrowok="t"/>
            </v:shape>
            <v:shape id="_x0000_s1665" style="position:absolute;left:9448;top:2084;width:115;height:0" coordorigin="9448,2084" coordsize="115,0" path="m9448,2084r115,e" filled="f" strokecolor="#f1f1f1" strokeweight="1.2267mm">
              <v:path arrowok="t"/>
            </v:shape>
            <v:shape id="_x0000_s1664" style="position:absolute;left:9448;top:2050;width:115;height:68" coordorigin="9448,2050" coordsize="115,68" path="m9448,2118r115,l9563,2050r-115,l9448,2118xe" filled="f" strokeweight=".08786mm">
              <v:path arrowok="t"/>
            </v:shape>
            <v:shape id="_x0000_s1663" style="position:absolute;left:8421;top:1780;width:38;height:0" coordorigin="8421,1780" coordsize="38,0" path="m8459,1780r-38,e" filled="f" strokeweight=".08786mm">
              <v:path arrowok="t"/>
            </v:shape>
            <v:shape id="_x0000_s1662" style="position:absolute;left:8421;top:1442;width:38;height:0" coordorigin="8421,1442" coordsize="38,0" path="m8459,1442r-38,e" filled="f" strokeweight=".08786mm">
              <v:path arrowok="t"/>
            </v:shape>
            <v:shape id="_x0000_s1661" style="position:absolute;left:8421;top:1105;width:38;height:0" coordorigin="8421,1105" coordsize="38,0" path="m8459,1105r-38,e" filled="f" strokeweight=".08786mm">
              <v:path arrowok="t"/>
            </v:shape>
            <v:shape id="_x0000_s1660" style="position:absolute;left:8421;top:767;width:38;height:0" coordorigin="8421,767" coordsize="38,0" path="m8459,767r-38,e" filled="f" strokeweight=".08786mm">
              <v:path arrowok="t"/>
            </v:shape>
            <v:shape id="_x0000_s1659" style="position:absolute;left:8421;top:429;width:38;height:0" coordorigin="8421,429" coordsize="38,0" path="m8459,429r-38,e" filled="f" strokeweight=".08786mm">
              <v:path arrowok="t"/>
            </v:shape>
            <v:shape id="_x0000_s1658" style="position:absolute;left:8634;top:2250;width:0;height:38" coordorigin="8634,2250" coordsize="0,38" path="m8634,2250r,38e" filled="f" strokeweight=".08786mm">
              <v:path arrowok="t"/>
            </v:shape>
            <v:shape id="_x0000_s1657" style="position:absolute;left:8857;top:2250;width:0;height:38" coordorigin="8857,2250" coordsize="0,38" path="m8857,2250r,38e" filled="f" strokeweight=".08786mm">
              <v:path arrowok="t"/>
            </v:shape>
            <v:shape id="_x0000_s1656" style="position:absolute;left:9080;top:2250;width:0;height:38" coordorigin="9080,2250" coordsize="0,38" path="m9080,2250r,38e" filled="f" strokeweight=".08786mm">
              <v:path arrowok="t"/>
            </v:shape>
            <v:shape id="_x0000_s1655" style="position:absolute;left:9304;top:2250;width:0;height:38" coordorigin="9304,2250" coordsize="0,38" path="m9304,2250r,38e" filled="f" strokeweight=".08786mm">
              <v:path arrowok="t"/>
            </v:shape>
            <v:shape id="_x0000_s1654" style="position:absolute;left:9527;top:2250;width:0;height:38" coordorigin="9527,2250" coordsize="0,38" path="m9527,2250r,38e" filled="f" strokeweight=".08786mm">
              <v:path arrowok="t"/>
            </v:shape>
            <v:shape id="_x0000_s1653" style="position:absolute;left:8459;top:94;width:1176;height:2156" coordorigin="8459,94" coordsize="1176,2156" path="m8459,2250r1176,l9635,94r-1176,l8459,2250xe" filled="f" strokeweight=".08786mm">
              <v:path arrowok="t"/>
            </v:shape>
            <v:shape id="_x0000_s1652" style="position:absolute;left:8459;top:-1;width:1176;height:96" coordorigin="8459,-1" coordsize="1176,96" path="m8459,94r1176,l9635,-1r-1176,l8459,94xe" filled="f" strokeweight=".08786mm">
              <v:path arrowok="t"/>
            </v:shape>
            <v:shape id="_x0000_s1651" style="position:absolute;left:10811;top:2118;width:38;height:0" coordorigin="10811,2118" coordsize="38,0" path="m10811,2118r38,e" filled="f" strokeweight=".08786mm">
              <v:path arrowok="t"/>
            </v:shape>
            <v:shape id="_x0000_s1650" style="position:absolute;left:9694;top:2118;width:1059;height:0" coordorigin="9694,2118" coordsize="1059,0" path="m9694,2118r1059,e" filled="f" strokeweight=".08786mm">
              <v:path arrowok="t"/>
            </v:shape>
            <v:shape id="_x0000_s1649" style="position:absolute;left:9707;top:2084;width:115;height:0" coordorigin="9707,2084" coordsize="115,0" path="m9707,2084r115,e" filled="f" strokecolor="#f1f1f1" strokeweight="1.2267mm">
              <v:path arrowok="t"/>
            </v:shape>
            <v:shape id="_x0000_s1648" style="position:absolute;left:9707;top:2050;width:115;height:68" coordorigin="9707,2050" coordsize="115,68" path="m9707,2118r115,l9822,2050r-115,l9707,2118xe" filled="f" strokeweight=".08786mm">
              <v:path arrowok="t"/>
            </v:shape>
            <v:shape id="_x0000_s1647" style="position:absolute;left:9822;top:2084;width:115;height:0" coordorigin="9822,2084" coordsize="115,0" path="m9822,2084r115,e" filled="f" strokecolor="#f1f1f1" strokeweight="1.2267mm">
              <v:path arrowok="t"/>
            </v:shape>
            <v:shape id="_x0000_s1646" style="position:absolute;left:9822;top:2050;width:115;height:68" coordorigin="9822,2050" coordsize="115,68" path="m9822,2118r115,l9937,2050r-115,l9822,2118xe" filled="f" strokeweight=".08786mm">
              <v:path arrowok="t"/>
            </v:shape>
            <v:shape id="_x0000_s1645" style="position:absolute;left:9937;top:1713;width:115;height:405" coordorigin="9937,1713" coordsize="115,405" path="m9937,2118r114,l10051,1713r-114,l9937,2118xe" fillcolor="#f1f1f1" stroked="f">
              <v:path arrowok="t"/>
            </v:shape>
            <v:shape id="_x0000_s1644" style="position:absolute;left:9937;top:1713;width:115;height:405" coordorigin="9937,1713" coordsize="115,405" path="m9937,2118r114,l10051,1713r-114,l9937,2118xe" filled="f" strokeweight=".08786mm">
              <v:path arrowok="t"/>
            </v:shape>
            <v:shape id="_x0000_s1643" style="position:absolute;left:10051;top:564;width:115;height:1554" coordorigin="10051,564" coordsize="115,1554" path="m10051,2118r115,l10166,564r-115,l10051,2118xe" fillcolor="#f1f1f1" stroked="f">
              <v:path arrowok="t"/>
            </v:shape>
            <v:shape id="_x0000_s1642" style="position:absolute;left:10051;top:564;width:115;height:1554" coordorigin="10051,564" coordsize="115,1554" path="m10051,2118r115,l10166,564r-115,l10051,2118xe" filled="f" strokeweight=".08786mm">
              <v:path arrowok="t"/>
            </v:shape>
            <v:shape id="_x0000_s1641" style="position:absolute;left:10166;top:699;width:115;height:1418" coordorigin="10166,699" coordsize="115,1418" path="m10166,2118r115,l10281,699r-115,l10166,2118xe" fillcolor="#f1f1f1" stroked="f">
              <v:path arrowok="t"/>
            </v:shape>
            <v:shape id="_x0000_s1640" style="position:absolute;left:10166;top:699;width:115;height:1418" coordorigin="10166,699" coordsize="115,1418" path="m10166,2118r115,l10281,699r-115,l10166,2118xe" filled="f" strokeweight=".08786mm">
              <v:path arrowok="t"/>
            </v:shape>
            <v:shape id="_x0000_s1639" style="position:absolute;left:10281;top:1307;width:115;height:810" coordorigin="10281,1307" coordsize="115,810" path="m10281,2118r114,l10395,1307r-114,l10281,2118xe" fillcolor="#f1f1f1" stroked="f">
              <v:path arrowok="t"/>
            </v:shape>
            <v:shape id="_x0000_s1638" style="position:absolute;left:10281;top:1307;width:115;height:810" coordorigin="10281,1307" coordsize="115,810" path="m10281,2118r114,l10395,1307r-114,l10281,2118xe" filled="f" strokeweight=".08786mm">
              <v:path arrowok="t"/>
            </v:shape>
            <v:shape id="_x0000_s1637" style="position:absolute;left:10395;top:1510;width:115;height:608" coordorigin="10395,1510" coordsize="115,608" path="m10395,2118r115,l10510,1510r-115,l10395,2118xe" fillcolor="#f1f1f1" stroked="f">
              <v:path arrowok="t"/>
            </v:shape>
            <v:shape id="_x0000_s1636" style="position:absolute;left:10395;top:1510;width:115;height:608" coordorigin="10395,1510" coordsize="115,608" path="m10395,2118r115,l10510,1510r-115,l10395,2118xe" filled="f" strokeweight=".08786mm">
              <v:path arrowok="t"/>
            </v:shape>
            <v:shape id="_x0000_s1635" style="position:absolute;left:10510;top:2084;width:115;height:0" coordorigin="10510,2084" coordsize="115,0" path="m10510,2084r115,e" filled="f" strokecolor="#f1f1f1" strokeweight="1.2267mm">
              <v:path arrowok="t"/>
            </v:shape>
            <v:shape id="_x0000_s1634" style="position:absolute;left:10510;top:2050;width:115;height:68" coordorigin="10510,2050" coordsize="115,68" path="m10510,2118r115,l10625,2050r-115,l10510,2118xe" filled="f" strokeweight=".08786mm">
              <v:path arrowok="t"/>
            </v:shape>
            <v:shape id="_x0000_s1633" style="position:absolute;left:10625;top:2118;width:115;height:0" coordorigin="10625,2118" coordsize="115,0" path="m10625,2118r114,l10625,2118xe" fillcolor="#f1f1f1" stroked="f">
              <v:path arrowok="t"/>
            </v:shape>
            <v:shape id="_x0000_s1632" style="position:absolute;left:10625;top:2118;width:115;height:0" coordorigin="10625,2118" coordsize="115,0" path="m10625,2118r114,l10625,2118xe" filled="f" strokeweight=".08786mm">
              <v:path arrowok="t"/>
            </v:shape>
            <v:shape id="_x0000_s1631" style="position:absolute;left:9810;top:2250;width:0;height:38" coordorigin="9810,2250" coordsize="0,38" path="m9810,2250r,38e" filled="f" strokeweight=".08786mm">
              <v:path arrowok="t"/>
            </v:shape>
            <v:shape id="_x0000_s1630" style="position:absolute;left:10034;top:2250;width:0;height:38" coordorigin="10034,2250" coordsize="0,38" path="m10034,2250r,38e" filled="f" strokeweight=".08786mm">
              <v:path arrowok="t"/>
            </v:shape>
            <v:shape id="_x0000_s1629" style="position:absolute;left:10257;top:2250;width:0;height:38" coordorigin="10257,2250" coordsize="0,38" path="m10257,2250r,38e" filled="f" strokeweight=".08786mm">
              <v:path arrowok="t"/>
            </v:shape>
            <v:shape id="_x0000_s1628" style="position:absolute;left:10480;top:2250;width:0;height:38" coordorigin="10480,2250" coordsize="0,38" path="m10480,2250r,38e" filled="f" strokeweight=".08786mm">
              <v:path arrowok="t"/>
            </v:shape>
            <v:shape id="_x0000_s1627" style="position:absolute;left:10703;top:2250;width:0;height:38" coordorigin="10703,2250" coordsize="0,38" path="m10703,2250r,38e" filled="f" strokeweight=".08786mm">
              <v:path arrowok="t"/>
            </v:shape>
            <v:shape id="_x0000_s1626" style="position:absolute;left:10811;top:1780;width:38;height:0" coordorigin="10811,1780" coordsize="38,0" path="m10811,1780r38,e" filled="f" strokeweight=".08786mm">
              <v:path arrowok="t"/>
            </v:shape>
            <v:shape id="_x0000_s1625" style="position:absolute;left:10811;top:1442;width:38;height:0" coordorigin="10811,1442" coordsize="38,0" path="m10811,1442r38,e" filled="f" strokeweight=".08786mm">
              <v:path arrowok="t"/>
            </v:shape>
            <v:shape id="_x0000_s1624" style="position:absolute;left:10811;top:1105;width:38;height:0" coordorigin="10811,1105" coordsize="38,0" path="m10811,1105r38,e" filled="f" strokeweight=".08786mm">
              <v:path arrowok="t"/>
            </v:shape>
            <v:shape id="_x0000_s1623" style="position:absolute;left:10811;top:767;width:38;height:0" coordorigin="10811,767" coordsize="38,0" path="m10811,767r38,e" filled="f" strokeweight=".08786mm">
              <v:path arrowok="t"/>
            </v:shape>
            <v:shape id="_x0000_s1622" style="position:absolute;left:10811;top:429;width:38;height:0" coordorigin="10811,429" coordsize="38,0" path="m10811,429r38,e" filled="f" strokeweight=".08786mm">
              <v:path arrowok="t"/>
            </v:shape>
            <v:shape id="_x0000_s1621" style="position:absolute;left:9635;top:94;width:1176;height:2156" coordorigin="9635,94" coordsize="1176,2156" path="m9635,2250r1176,l10811,94r-1176,l9635,2250xe" filled="f" strokeweight=".08786mm">
              <v:path arrowok="t"/>
            </v:shape>
            <v:shape id="_x0000_s1620" style="position:absolute;left:9810;top:-39;width:0;height:38" coordorigin="9810,-39" coordsize="0,38" path="m9810,-1r,-38e" filled="f" strokeweight=".08786mm">
              <v:path arrowok="t"/>
            </v:shape>
            <v:shape id="_x0000_s1619" style="position:absolute;left:10034;top:-39;width:0;height:38" coordorigin="10034,-39" coordsize="0,38" path="m10034,-1r,-38e" filled="f" strokeweight=".08786mm">
              <v:path arrowok="t"/>
            </v:shape>
            <v:shape id="_x0000_s1618" style="position:absolute;left:10257;top:-39;width:0;height:38" coordorigin="10257,-39" coordsize="0,38" path="m10257,-1r,-38e" filled="f" strokeweight=".08786mm">
              <v:path arrowok="t"/>
            </v:shape>
            <v:shape id="_x0000_s1617" style="position:absolute;left:10480;top:-39;width:0;height:38" coordorigin="10480,-39" coordsize="0,38" path="m10480,-1r,-38e" filled="f" strokeweight=".08786mm">
              <v:path arrowok="t"/>
            </v:shape>
            <v:shape id="_x0000_s1616" style="position:absolute;left:10703;top:-39;width:0;height:38" coordorigin="10703,-39" coordsize="0,38" path="m10703,-1r,-38e" filled="f" strokeweight=".08786mm">
              <v:path arrowok="t"/>
            </v:shape>
            <v:shape id="_x0000_s1615" style="position:absolute;left:9635;top:-1;width:1176;height:96" coordorigin="9635,-1" coordsize="1176,96" path="m9635,94r1176,l10811,-1r-1176,l9635,94xe" filled="f" strokeweight=".08786mm">
              <v:path arrowok="t"/>
            </v:shape>
            <w10:wrap anchorx="page"/>
          </v:group>
        </w:pict>
      </w:r>
      <w:r w:rsidR="00E3604F" w:rsidRPr="003A6164">
        <w:rPr>
          <w:rFonts w:ascii="Arial" w:eastAsia="Arial" w:hAnsi="Arial" w:cs="Arial"/>
          <w:w w:val="99"/>
          <w:sz w:val="24"/>
          <w:szCs w:val="24"/>
        </w:rPr>
        <w:t>No</w:t>
      </w:r>
    </w:p>
    <w:p w:rsidR="008C4F9C" w:rsidRPr="003A6164" w:rsidRDefault="008C4F9C">
      <w:pPr>
        <w:spacing w:before="5" w:line="1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110"/>
          <w:sz w:val="24"/>
          <w:szCs w:val="24"/>
        </w:rPr>
        <w:t>25</w:t>
      </w:r>
    </w:p>
    <w:p w:rsidR="008C4F9C" w:rsidRPr="003A6164" w:rsidRDefault="008C4F9C">
      <w:pPr>
        <w:spacing w:before="9" w:line="260" w:lineRule="exact"/>
        <w:rPr>
          <w:sz w:val="24"/>
          <w:szCs w:val="24"/>
        </w:rPr>
      </w:pPr>
    </w:p>
    <w:p w:rsidR="008C4F9C" w:rsidRPr="003A6164" w:rsidRDefault="00E3604F">
      <w:pPr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110"/>
          <w:sz w:val="24"/>
          <w:szCs w:val="24"/>
        </w:rPr>
        <w:t>20</w:t>
      </w:r>
    </w:p>
    <w:p w:rsidR="008C4F9C" w:rsidRPr="003A6164" w:rsidRDefault="008C4F9C">
      <w:pPr>
        <w:spacing w:before="9" w:line="260" w:lineRule="exact"/>
        <w:rPr>
          <w:sz w:val="24"/>
          <w:szCs w:val="24"/>
        </w:rPr>
      </w:pPr>
    </w:p>
    <w:p w:rsidR="008C4F9C" w:rsidRPr="003A6164" w:rsidRDefault="00E3604F">
      <w:pPr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110"/>
          <w:sz w:val="24"/>
          <w:szCs w:val="24"/>
        </w:rPr>
        <w:t>15</w:t>
      </w:r>
    </w:p>
    <w:p w:rsidR="008C4F9C" w:rsidRPr="003A6164" w:rsidRDefault="008C4F9C">
      <w:pPr>
        <w:spacing w:before="9" w:line="260" w:lineRule="exact"/>
        <w:rPr>
          <w:sz w:val="24"/>
          <w:szCs w:val="24"/>
        </w:rPr>
      </w:pPr>
    </w:p>
    <w:p w:rsidR="008C4F9C" w:rsidRPr="003A6164" w:rsidRDefault="00E3604F">
      <w:pPr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110"/>
          <w:sz w:val="24"/>
          <w:szCs w:val="24"/>
        </w:rPr>
        <w:t>10</w:t>
      </w:r>
    </w:p>
    <w:p w:rsidR="008C4F9C" w:rsidRPr="003A6164" w:rsidRDefault="008C4F9C">
      <w:pPr>
        <w:spacing w:before="9" w:line="260" w:lineRule="exact"/>
        <w:rPr>
          <w:sz w:val="24"/>
          <w:szCs w:val="24"/>
        </w:rPr>
      </w:pPr>
    </w:p>
    <w:p w:rsidR="008C4F9C" w:rsidRPr="003A6164" w:rsidRDefault="00BE6D3C">
      <w:pPr>
        <w:ind w:left="37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pict>
          <v:shape id="_x0000_s1613" type="#_x0000_t202" style="position:absolute;left:0;text-align:left;margin-left:407.35pt;margin-top:-35.1pt;width:6pt;height:12.65pt;z-index:-2645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Count</w:t>
                  </w:r>
                </w:p>
              </w:txbxContent>
            </v:textbox>
            <w10:wrap anchorx="page"/>
          </v:shape>
        </w:pict>
      </w:r>
      <w:r w:rsidR="00E3604F" w:rsidRPr="003A6164">
        <w:rPr>
          <w:rFonts w:ascii="Arial" w:eastAsia="Arial" w:hAnsi="Arial" w:cs="Arial"/>
          <w:w w:val="110"/>
          <w:sz w:val="24"/>
          <w:szCs w:val="24"/>
        </w:rPr>
        <w:t>5</w:t>
      </w:r>
    </w:p>
    <w:p w:rsidR="008C4F9C" w:rsidRPr="003A6164" w:rsidRDefault="008C4F9C">
      <w:pPr>
        <w:spacing w:before="9" w:line="260" w:lineRule="exact"/>
        <w:rPr>
          <w:sz w:val="24"/>
          <w:szCs w:val="24"/>
        </w:rPr>
      </w:pPr>
    </w:p>
    <w:p w:rsidR="008C4F9C" w:rsidRPr="003A6164" w:rsidRDefault="00E3604F">
      <w:pPr>
        <w:ind w:left="37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110"/>
          <w:sz w:val="24"/>
          <w:szCs w:val="24"/>
        </w:rPr>
        <w:t>0</w:t>
      </w:r>
    </w:p>
    <w:p w:rsidR="008C4F9C" w:rsidRPr="003A6164" w:rsidRDefault="008C4F9C">
      <w:pPr>
        <w:spacing w:before="3" w:line="160" w:lineRule="exact"/>
        <w:rPr>
          <w:sz w:val="24"/>
          <w:szCs w:val="24"/>
        </w:rPr>
      </w:pPr>
    </w:p>
    <w:p w:rsidR="008C4F9C" w:rsidRPr="003A6164" w:rsidRDefault="00E3604F">
      <w:pPr>
        <w:ind w:right="96"/>
        <w:jc w:val="right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110"/>
          <w:sz w:val="24"/>
          <w:szCs w:val="24"/>
        </w:rPr>
        <w:t>1000</w:t>
      </w:r>
      <w:r w:rsidRPr="003A6164">
        <w:rPr>
          <w:rFonts w:ascii="Arial" w:eastAsia="Arial" w:hAnsi="Arial" w:cs="Arial"/>
          <w:sz w:val="24"/>
          <w:szCs w:val="24"/>
        </w:rPr>
        <w:t xml:space="preserve">    </w:t>
      </w:r>
      <w:r w:rsidRPr="003A6164">
        <w:rPr>
          <w:rFonts w:ascii="Arial" w:eastAsia="Arial" w:hAnsi="Arial" w:cs="Arial"/>
          <w:w w:val="110"/>
          <w:sz w:val="24"/>
          <w:szCs w:val="24"/>
        </w:rPr>
        <w:t>2000</w:t>
      </w:r>
      <w:r w:rsidRPr="003A6164">
        <w:rPr>
          <w:rFonts w:ascii="Arial" w:eastAsia="Arial" w:hAnsi="Arial" w:cs="Arial"/>
          <w:sz w:val="24"/>
          <w:szCs w:val="24"/>
        </w:rPr>
        <w:t xml:space="preserve">    </w:t>
      </w:r>
      <w:r w:rsidRPr="003A6164">
        <w:rPr>
          <w:rFonts w:ascii="Arial" w:eastAsia="Arial" w:hAnsi="Arial" w:cs="Arial"/>
          <w:w w:val="110"/>
          <w:sz w:val="24"/>
          <w:szCs w:val="24"/>
        </w:rPr>
        <w:t>3000</w:t>
      </w:r>
      <w:r w:rsidRPr="003A6164">
        <w:rPr>
          <w:rFonts w:ascii="Arial" w:eastAsia="Arial" w:hAnsi="Arial" w:cs="Arial"/>
          <w:sz w:val="24"/>
          <w:szCs w:val="24"/>
        </w:rPr>
        <w:t xml:space="preserve">    </w:t>
      </w:r>
      <w:r w:rsidRPr="003A6164">
        <w:rPr>
          <w:rFonts w:ascii="Arial" w:eastAsia="Arial" w:hAnsi="Arial" w:cs="Arial"/>
          <w:w w:val="110"/>
          <w:sz w:val="24"/>
          <w:szCs w:val="24"/>
        </w:rPr>
        <w:t>4000</w:t>
      </w:r>
      <w:r w:rsidRPr="003A6164">
        <w:rPr>
          <w:rFonts w:ascii="Arial" w:eastAsia="Arial" w:hAnsi="Arial" w:cs="Arial"/>
          <w:sz w:val="24"/>
          <w:szCs w:val="24"/>
        </w:rPr>
        <w:t xml:space="preserve">    </w:t>
      </w:r>
      <w:r w:rsidRPr="003A6164">
        <w:rPr>
          <w:rFonts w:ascii="Arial" w:eastAsia="Arial" w:hAnsi="Arial" w:cs="Arial"/>
          <w:w w:val="110"/>
          <w:sz w:val="24"/>
          <w:szCs w:val="24"/>
        </w:rPr>
        <w:t>5000</w:t>
      </w:r>
    </w:p>
    <w:p w:rsidR="008C4F9C" w:rsidRPr="003A6164" w:rsidRDefault="00E3604F">
      <w:pPr>
        <w:spacing w:before="47"/>
        <w:jc w:val="right"/>
        <w:rPr>
          <w:rFonts w:ascii="Arial" w:eastAsia="Arial" w:hAnsi="Arial" w:cs="Arial"/>
          <w:sz w:val="24"/>
          <w:szCs w:val="24"/>
        </w:rPr>
      </w:pPr>
      <w:proofErr w:type="spellStart"/>
      <w:proofErr w:type="gramStart"/>
      <w:r w:rsidRPr="003A6164">
        <w:rPr>
          <w:rFonts w:ascii="Arial" w:eastAsia="Arial" w:hAnsi="Arial" w:cs="Arial"/>
          <w:w w:val="99"/>
          <w:sz w:val="24"/>
          <w:szCs w:val="24"/>
        </w:rPr>
        <w:t>bwt</w:t>
      </w:r>
      <w:proofErr w:type="spellEnd"/>
      <w:proofErr w:type="gramEnd"/>
    </w:p>
    <w:p w:rsidR="008C4F9C" w:rsidRPr="003A6164" w:rsidRDefault="00E3604F">
      <w:pPr>
        <w:spacing w:before="57"/>
        <w:ind w:left="-25" w:right="318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sz w:val="24"/>
          <w:szCs w:val="24"/>
        </w:rPr>
        <w:br w:type="column"/>
      </w:r>
      <w:r w:rsidRPr="003A6164">
        <w:rPr>
          <w:rFonts w:ascii="Arial" w:eastAsia="Arial" w:hAnsi="Arial" w:cs="Arial"/>
          <w:w w:val="110"/>
          <w:sz w:val="24"/>
          <w:szCs w:val="24"/>
        </w:rPr>
        <w:lastRenderedPageBreak/>
        <w:t>1000</w:t>
      </w:r>
      <w:r w:rsidRPr="003A6164">
        <w:rPr>
          <w:rFonts w:ascii="Arial" w:eastAsia="Arial" w:hAnsi="Arial" w:cs="Arial"/>
          <w:sz w:val="24"/>
          <w:szCs w:val="24"/>
        </w:rPr>
        <w:t xml:space="preserve">    </w:t>
      </w:r>
      <w:r w:rsidRPr="003A6164">
        <w:rPr>
          <w:rFonts w:ascii="Arial" w:eastAsia="Arial" w:hAnsi="Arial" w:cs="Arial"/>
          <w:w w:val="110"/>
          <w:sz w:val="24"/>
          <w:szCs w:val="24"/>
        </w:rPr>
        <w:t>2000</w:t>
      </w:r>
      <w:r w:rsidRPr="003A6164">
        <w:rPr>
          <w:rFonts w:ascii="Arial" w:eastAsia="Arial" w:hAnsi="Arial" w:cs="Arial"/>
          <w:sz w:val="24"/>
          <w:szCs w:val="24"/>
        </w:rPr>
        <w:t xml:space="preserve">    </w:t>
      </w:r>
      <w:r w:rsidRPr="003A6164">
        <w:rPr>
          <w:rFonts w:ascii="Arial" w:eastAsia="Arial" w:hAnsi="Arial" w:cs="Arial"/>
          <w:w w:val="110"/>
          <w:sz w:val="24"/>
          <w:szCs w:val="24"/>
        </w:rPr>
        <w:t>3000</w:t>
      </w:r>
      <w:r w:rsidRPr="003A6164">
        <w:rPr>
          <w:rFonts w:ascii="Arial" w:eastAsia="Arial" w:hAnsi="Arial" w:cs="Arial"/>
          <w:sz w:val="24"/>
          <w:szCs w:val="24"/>
        </w:rPr>
        <w:t xml:space="preserve">    </w:t>
      </w:r>
      <w:r w:rsidRPr="003A6164">
        <w:rPr>
          <w:rFonts w:ascii="Arial" w:eastAsia="Arial" w:hAnsi="Arial" w:cs="Arial"/>
          <w:w w:val="110"/>
          <w:sz w:val="24"/>
          <w:szCs w:val="24"/>
        </w:rPr>
        <w:t>4000</w:t>
      </w:r>
      <w:r w:rsidRPr="003A6164">
        <w:rPr>
          <w:rFonts w:ascii="Arial" w:eastAsia="Arial" w:hAnsi="Arial" w:cs="Arial"/>
          <w:sz w:val="24"/>
          <w:szCs w:val="24"/>
        </w:rPr>
        <w:t xml:space="preserve">    </w:t>
      </w:r>
      <w:r w:rsidRPr="003A6164">
        <w:rPr>
          <w:rFonts w:ascii="Arial" w:eastAsia="Arial" w:hAnsi="Arial" w:cs="Arial"/>
          <w:w w:val="110"/>
          <w:sz w:val="24"/>
          <w:szCs w:val="24"/>
        </w:rPr>
        <w:t>5000</w:t>
      </w:r>
    </w:p>
    <w:p w:rsidR="008C4F9C" w:rsidRPr="003A6164" w:rsidRDefault="00E3604F">
      <w:pPr>
        <w:spacing w:before="64"/>
        <w:ind w:left="398" w:right="808"/>
        <w:jc w:val="center"/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20" w:equalWidth="0">
            <w:col w:w="6510" w:space="479"/>
            <w:col w:w="1388" w:space="39"/>
            <w:col w:w="1384"/>
          </w:cols>
        </w:sectPr>
      </w:pPr>
      <w:r w:rsidRPr="003A6164">
        <w:rPr>
          <w:rFonts w:ascii="Arial" w:eastAsia="Arial" w:hAnsi="Arial" w:cs="Arial"/>
          <w:w w:val="99"/>
          <w:sz w:val="24"/>
          <w:szCs w:val="24"/>
        </w:rPr>
        <w:t>Yes</w:t>
      </w:r>
    </w:p>
    <w:p w:rsidR="008C4F9C" w:rsidRPr="003A6164" w:rsidRDefault="00E3604F">
      <w:pPr>
        <w:spacing w:line="263" w:lineRule="auto"/>
        <w:ind w:left="120" w:right="-2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lastRenderedPageBreak/>
        <w:t>Z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2.6113,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p-value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0.008678 alternative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hypothesis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two.sided</w:t>
      </w:r>
      <w:proofErr w:type="spellEnd"/>
    </w:p>
    <w:p w:rsidR="008C4F9C" w:rsidRPr="003A6164" w:rsidRDefault="00E3604F">
      <w:pPr>
        <w:spacing w:before="52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2914" w:space="3901"/>
            <w:col w:w="2985"/>
          </w:cols>
        </w:sect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before="7" w:line="16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spacing w:before="18"/>
        <w:ind w:left="120"/>
        <w:rPr>
          <w:sz w:val="24"/>
          <w:szCs w:val="24"/>
        </w:rPr>
      </w:pPr>
      <w:r w:rsidRPr="003A6164">
        <w:rPr>
          <w:w w:val="99"/>
          <w:sz w:val="24"/>
          <w:szCs w:val="24"/>
        </w:rPr>
        <w:t>Comparing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two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means</w:t>
      </w:r>
    </w:p>
    <w:p w:rsidR="008C4F9C" w:rsidRPr="003A6164" w:rsidRDefault="008C4F9C">
      <w:pPr>
        <w:spacing w:before="3" w:line="16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sz w:val="24"/>
          <w:szCs w:val="24"/>
        </w:rPr>
      </w:pP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interested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comparing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two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groups,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</w:p>
    <w:p w:rsidR="008C4F9C" w:rsidRPr="003A6164" w:rsidRDefault="00BE6D3C">
      <w:pPr>
        <w:spacing w:before="16" w:line="245" w:lineRule="auto"/>
        <w:ind w:left="6815" w:right="547" w:hanging="6695"/>
        <w:rPr>
          <w:sz w:val="24"/>
          <w:szCs w:val="24"/>
        </w:rPr>
        <w:sectPr w:rsidR="008C4F9C" w:rsidRPr="003A6164" w:rsidSect="0063049E">
          <w:pgSz w:w="12240" w:h="15840"/>
          <w:pgMar w:top="840" w:right="1120" w:bottom="280" w:left="1320" w:header="648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>
        <w:rPr>
          <w:sz w:val="24"/>
          <w:szCs w:val="24"/>
        </w:rPr>
        <w:pict>
          <v:shape id="_x0000_s1612" type="#_x0000_t202" style="position:absolute;left:0;text-align:left;margin-left:416.4pt;margin-top:250.85pt;width:6pt;height:30.8pt;z-index:-2618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1000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2000</w:t>
                  </w:r>
                </w:p>
              </w:txbxContent>
            </v:textbox>
            <w10:wrap anchorx="page"/>
          </v:shape>
        </w:pict>
      </w:r>
      <w:proofErr w:type="gramStart"/>
      <w:r w:rsidR="00E3604F" w:rsidRPr="003A6164">
        <w:rPr>
          <w:w w:val="99"/>
          <w:sz w:val="24"/>
          <w:szCs w:val="24"/>
        </w:rPr>
        <w:t>use</w:t>
      </w:r>
      <w:proofErr w:type="gramEnd"/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an</w:t>
      </w:r>
      <w:r w:rsidR="00E3604F" w:rsidRPr="003A6164">
        <w:rPr>
          <w:sz w:val="24"/>
          <w:szCs w:val="24"/>
        </w:rPr>
        <w:t xml:space="preserve"> </w:t>
      </w:r>
      <w:proofErr w:type="spellStart"/>
      <w:r w:rsidR="00E3604F" w:rsidRPr="003A6164">
        <w:rPr>
          <w:w w:val="99"/>
          <w:sz w:val="24"/>
          <w:szCs w:val="24"/>
        </w:rPr>
        <w:t>anova</w:t>
      </w:r>
      <w:proofErr w:type="spellEnd"/>
      <w:r w:rsidR="00E3604F" w:rsidRPr="003A6164">
        <w:rPr>
          <w:w w:val="99"/>
          <w:position w:val="7"/>
          <w:sz w:val="24"/>
          <w:szCs w:val="24"/>
        </w:rPr>
        <w:t>7</w:t>
      </w:r>
      <w:r w:rsidR="00E3604F" w:rsidRPr="003A6164">
        <w:rPr>
          <w:position w:val="7"/>
          <w:sz w:val="24"/>
          <w:szCs w:val="24"/>
        </w:rPr>
        <w:t xml:space="preserve">  </w:t>
      </w:r>
      <w:r w:rsidR="00E3604F" w:rsidRPr="003A6164">
        <w:rPr>
          <w:w w:val="99"/>
          <w:sz w:val="24"/>
          <w:szCs w:val="24"/>
        </w:rPr>
        <w:t>(instead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of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carrying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out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multiple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unprotected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t-tests).</w:t>
      </w:r>
      <w:r w:rsidR="00E3604F" w:rsidRPr="003A6164">
        <w:rPr>
          <w:sz w:val="24"/>
          <w:szCs w:val="24"/>
        </w:rPr>
        <w:t xml:space="preserve">             </w:t>
      </w:r>
      <w:r w:rsidR="00E3604F" w:rsidRPr="003A6164">
        <w:rPr>
          <w:w w:val="99"/>
          <w:position w:val="6"/>
          <w:sz w:val="24"/>
          <w:szCs w:val="24"/>
        </w:rPr>
        <w:t>7</w:t>
      </w:r>
      <w:r w:rsidR="00E3604F" w:rsidRPr="003A6164">
        <w:rPr>
          <w:position w:val="6"/>
          <w:sz w:val="24"/>
          <w:szCs w:val="24"/>
        </w:rPr>
        <w:t xml:space="preserve"> </w:t>
      </w:r>
    </w:p>
    <w:p w:rsidR="008C4F9C" w:rsidRPr="003A6164" w:rsidRDefault="00E3604F">
      <w:pPr>
        <w:spacing w:before="50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fm</w:t>
      </w:r>
      <w:proofErr w:type="spellEnd"/>
      <w:proofErr w:type="gram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race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fm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summary(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 w:rsidP="00E3604F">
      <w:pPr>
        <w:spacing w:before="91"/>
        <w:ind w:right="-47"/>
        <w:rPr>
          <w:rFonts w:ascii="Courier New" w:eastAsia="Courier New" w:hAnsi="Courier New" w:cs="Courier New"/>
          <w:sz w:val="24"/>
          <w:szCs w:val="24"/>
        </w:rPr>
      </w:pP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Df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Sum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Sq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Sq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Pr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&gt;F)</w:t>
      </w:r>
    </w:p>
    <w:p w:rsidR="008C4F9C" w:rsidRPr="003A6164" w:rsidRDefault="00E3604F">
      <w:pPr>
        <w:spacing w:before="18"/>
        <w:ind w:left="120" w:right="-44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5015725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2507863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4.9125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0.008336</w:t>
      </w:r>
    </w:p>
    <w:p w:rsidR="008C4F9C" w:rsidRPr="003A6164" w:rsidRDefault="00E3604F" w:rsidP="00E3604F">
      <w:pPr>
        <w:spacing w:before="11" w:line="259" w:lineRule="auto"/>
        <w:ind w:left="20" w:right="441" w:hanging="20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4268" w:space="2527"/>
            <w:col w:w="3005"/>
          </w:cols>
        </w:sectPr>
      </w:pPr>
      <w:r w:rsidRPr="003A6164">
        <w:rPr>
          <w:sz w:val="24"/>
          <w:szCs w:val="24"/>
        </w:rPr>
        <w:br w:type="column"/>
      </w:r>
    </w:p>
    <w:p w:rsidR="00E3604F" w:rsidRPr="003A6164" w:rsidRDefault="00E3604F" w:rsidP="00E3604F">
      <w:pPr>
        <w:spacing w:before="10"/>
        <w:ind w:left="120" w:right="-44"/>
        <w:rPr>
          <w:rFonts w:ascii="Courier New" w:eastAsia="Courier New" w:hAnsi="Courier New" w:cs="Courier New"/>
          <w:color w:val="7F7F7F"/>
          <w:w w:val="99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lastRenderedPageBreak/>
        <w:t>Residuals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94953931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51050</w:t>
      </w:r>
      <w:proofErr w:type="gramEnd"/>
    </w:p>
    <w:p w:rsidR="008C4F9C" w:rsidRPr="003A6164" w:rsidRDefault="00E3604F" w:rsidP="00E3604F">
      <w:pPr>
        <w:spacing w:before="10"/>
        <w:ind w:left="120" w:right="-44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plot(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which=1)</w:t>
      </w:r>
    </w:p>
    <w:p w:rsidR="008C4F9C" w:rsidRPr="003A6164" w:rsidRDefault="008C4F9C">
      <w:pPr>
        <w:spacing w:before="17" w:line="220" w:lineRule="exact"/>
        <w:rPr>
          <w:sz w:val="24"/>
          <w:szCs w:val="24"/>
        </w:rPr>
      </w:pPr>
    </w:p>
    <w:p w:rsidR="008C4F9C" w:rsidRPr="003A6164" w:rsidRDefault="00E3604F">
      <w:pPr>
        <w:ind w:left="359" w:right="-54"/>
        <w:rPr>
          <w:sz w:val="24"/>
          <w:szCs w:val="24"/>
        </w:rPr>
      </w:pP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plot</w:t>
      </w:r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command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generic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method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models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objects;</w:t>
      </w:r>
    </w:p>
    <w:p w:rsidR="008C4F9C" w:rsidRPr="003A6164" w:rsidRDefault="008C4F9C" w:rsidP="00E3604F">
      <w:pPr>
        <w:spacing w:before="32"/>
        <w:rPr>
          <w:w w:val="99"/>
          <w:sz w:val="24"/>
          <w:szCs w:val="24"/>
        </w:rPr>
      </w:pPr>
    </w:p>
    <w:p w:rsidR="00E3604F" w:rsidRPr="003A6164" w:rsidRDefault="00E3604F" w:rsidP="00E3604F">
      <w:pPr>
        <w:spacing w:before="32"/>
        <w:rPr>
          <w:sz w:val="24"/>
          <w:szCs w:val="24"/>
        </w:rPr>
        <w:sectPr w:rsidR="00E3604F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123" w:space="692"/>
            <w:col w:w="2985"/>
          </w:cols>
        </w:sectPr>
      </w:pPr>
    </w:p>
    <w:p w:rsidR="008C4F9C" w:rsidRPr="003A6164" w:rsidRDefault="00E3604F">
      <w:pPr>
        <w:spacing w:before="49"/>
        <w:ind w:left="178" w:right="-51"/>
        <w:rPr>
          <w:sz w:val="24"/>
          <w:szCs w:val="24"/>
        </w:rPr>
      </w:pPr>
      <w:r w:rsidRPr="003A6164">
        <w:rPr>
          <w:w w:val="99"/>
          <w:sz w:val="24"/>
          <w:szCs w:val="24"/>
        </w:rPr>
        <w:lastRenderedPageBreak/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important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understand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“normality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assumption”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concerns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             </w:t>
      </w:r>
      <w:r w:rsidRPr="003A6164">
        <w:rPr>
          <w:w w:val="99"/>
          <w:sz w:val="24"/>
          <w:szCs w:val="24"/>
        </w:rPr>
        <w:t></w:t>
      </w:r>
    </w:p>
    <w:p w:rsidR="008C4F9C" w:rsidRPr="003A6164" w:rsidRDefault="00E3604F">
      <w:pPr>
        <w:spacing w:before="13" w:line="260" w:lineRule="exact"/>
        <w:ind w:left="120" w:right="857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t>distribution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residuals,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not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raw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data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values.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This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obvious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when 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reframe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 </w:t>
      </w:r>
      <w:proofErr w:type="spellStart"/>
      <w:r w:rsidRPr="003A6164">
        <w:rPr>
          <w:w w:val="99"/>
          <w:sz w:val="24"/>
          <w:szCs w:val="24"/>
        </w:rPr>
        <w:t>anova</w:t>
      </w:r>
      <w:proofErr w:type="spell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model,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y</w:t>
      </w:r>
      <w:proofErr w:type="spellStart"/>
      <w:r w:rsidRPr="003A6164">
        <w:rPr>
          <w:w w:val="99"/>
          <w:position w:val="-4"/>
          <w:sz w:val="24"/>
          <w:szCs w:val="24"/>
        </w:rPr>
        <w:t>ij</w:t>
      </w:r>
      <w:proofErr w:type="spellEnd"/>
      <w:r w:rsidRPr="003A6164">
        <w:rPr>
          <w:position w:val="-4"/>
          <w:sz w:val="24"/>
          <w:szCs w:val="24"/>
        </w:rPr>
        <w:t xml:space="preserve">  </w:t>
      </w:r>
      <w:r w:rsidRPr="003A6164">
        <w:rPr>
          <w:w w:val="103"/>
          <w:sz w:val="24"/>
          <w:szCs w:val="24"/>
        </w:rPr>
        <w:t>=</w:t>
      </w:r>
      <w:r w:rsidRPr="003A6164">
        <w:rPr>
          <w:sz w:val="24"/>
          <w:szCs w:val="24"/>
        </w:rPr>
        <w:t xml:space="preserve"> </w:t>
      </w:r>
      <w:r w:rsidRPr="003A6164">
        <w:rPr>
          <w:i/>
          <w:w w:val="99"/>
          <w:sz w:val="24"/>
          <w:szCs w:val="24"/>
        </w:rPr>
        <w:t>µ</w:t>
      </w:r>
      <w:r w:rsidRPr="003A6164">
        <w:rPr>
          <w:i/>
          <w:sz w:val="24"/>
          <w:szCs w:val="24"/>
        </w:rPr>
        <w:t xml:space="preserve"> </w:t>
      </w:r>
      <w:r w:rsidRPr="003A6164">
        <w:rPr>
          <w:w w:val="103"/>
          <w:sz w:val="24"/>
          <w:szCs w:val="24"/>
        </w:rPr>
        <w:t>+</w:t>
      </w:r>
      <w:r w:rsidRPr="003A6164">
        <w:rPr>
          <w:sz w:val="24"/>
          <w:szCs w:val="24"/>
        </w:rPr>
        <w:t xml:space="preserve"> </w:t>
      </w:r>
      <w:r w:rsidRPr="003A6164">
        <w:rPr>
          <w:i/>
          <w:w w:val="99"/>
          <w:sz w:val="24"/>
          <w:szCs w:val="24"/>
        </w:rPr>
        <w:t>α</w:t>
      </w:r>
      <w:r w:rsidRPr="003A6164">
        <w:rPr>
          <w:w w:val="99"/>
          <w:position w:val="-4"/>
          <w:sz w:val="24"/>
          <w:szCs w:val="24"/>
        </w:rPr>
        <w:t>i</w:t>
      </w:r>
      <w:r w:rsidRPr="003A6164">
        <w:rPr>
          <w:position w:val="-4"/>
          <w:sz w:val="24"/>
          <w:szCs w:val="24"/>
        </w:rPr>
        <w:t xml:space="preserve"> </w:t>
      </w:r>
      <w:r w:rsidRPr="003A6164">
        <w:rPr>
          <w:w w:val="103"/>
          <w:sz w:val="24"/>
          <w:szCs w:val="24"/>
        </w:rPr>
        <w:t>+</w:t>
      </w:r>
      <w:r w:rsidRPr="003A6164">
        <w:rPr>
          <w:sz w:val="24"/>
          <w:szCs w:val="24"/>
        </w:rPr>
        <w:t xml:space="preserve"> </w:t>
      </w:r>
      <w:r w:rsidRPr="003A6164">
        <w:rPr>
          <w:i/>
          <w:w w:val="99"/>
          <w:sz w:val="24"/>
          <w:szCs w:val="24"/>
        </w:rPr>
        <w:t>ε</w:t>
      </w:r>
      <w:proofErr w:type="spellStart"/>
      <w:r w:rsidRPr="003A6164">
        <w:rPr>
          <w:w w:val="99"/>
          <w:position w:val="-4"/>
          <w:sz w:val="24"/>
          <w:szCs w:val="24"/>
        </w:rPr>
        <w:t>ij</w:t>
      </w:r>
      <w:proofErr w:type="spellEnd"/>
      <w:r w:rsidRPr="003A6164">
        <w:rPr>
          <w:position w:val="-4"/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where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 </w:t>
      </w:r>
      <w:r w:rsidRPr="003A6164">
        <w:rPr>
          <w:i/>
          <w:w w:val="99"/>
          <w:sz w:val="24"/>
          <w:szCs w:val="24"/>
        </w:rPr>
        <w:t>α</w:t>
      </w:r>
      <w:r w:rsidRPr="003A6164">
        <w:rPr>
          <w:w w:val="99"/>
          <w:position w:val="-4"/>
          <w:sz w:val="24"/>
          <w:szCs w:val="24"/>
        </w:rPr>
        <w:t>i</w:t>
      </w:r>
      <w:r w:rsidRPr="003A6164">
        <w:rPr>
          <w:position w:val="-4"/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are deviations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from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grand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mean,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group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</w:t>
      </w:r>
      <w:r w:rsidRPr="003A6164">
        <w:rPr>
          <w:sz w:val="24"/>
          <w:szCs w:val="24"/>
        </w:rPr>
        <w:t xml:space="preserve">  </w:t>
      </w:r>
      <w:r w:rsidRPr="003A6164">
        <w:rPr>
          <w:w w:val="103"/>
          <w:sz w:val="24"/>
          <w:szCs w:val="24"/>
        </w:rPr>
        <w:t>=</w:t>
      </w:r>
      <w:r w:rsidRPr="003A6164">
        <w:rPr>
          <w:sz w:val="24"/>
          <w:szCs w:val="24"/>
        </w:rPr>
        <w:t xml:space="preserve">  </w:t>
      </w:r>
      <w:r w:rsidRPr="003A6164">
        <w:rPr>
          <w:rFonts w:ascii="Calibri" w:eastAsia="Calibri" w:hAnsi="Calibri" w:cs="Calibri"/>
          <w:w w:val="99"/>
          <w:sz w:val="24"/>
          <w:szCs w:val="24"/>
        </w:rPr>
        <w:t>1,</w:t>
      </w:r>
      <w:r w:rsidRPr="003A6164">
        <w:rPr>
          <w:rFonts w:ascii="Calibri" w:eastAsia="Calibri" w:hAnsi="Calibri" w:cs="Calibri"/>
          <w:sz w:val="24"/>
          <w:szCs w:val="24"/>
        </w:rPr>
        <w:t xml:space="preserve"> </w:t>
      </w:r>
      <w:r w:rsidRPr="003A6164">
        <w:rPr>
          <w:rFonts w:ascii="Calibri" w:eastAsia="Calibri" w:hAnsi="Calibri" w:cs="Calibri"/>
          <w:w w:val="99"/>
          <w:sz w:val="24"/>
          <w:szCs w:val="24"/>
        </w:rPr>
        <w:t>.</w:t>
      </w:r>
      <w:r w:rsidRPr="003A6164">
        <w:rPr>
          <w:rFonts w:ascii="Calibri" w:eastAsia="Calibri" w:hAnsi="Calibri" w:cs="Calibri"/>
          <w:sz w:val="24"/>
          <w:szCs w:val="24"/>
        </w:rPr>
        <w:t xml:space="preserve"> </w:t>
      </w:r>
      <w:r w:rsidRPr="003A6164">
        <w:rPr>
          <w:rFonts w:ascii="Calibri" w:eastAsia="Calibri" w:hAnsi="Calibri" w:cs="Calibri"/>
          <w:w w:val="99"/>
          <w:sz w:val="24"/>
          <w:szCs w:val="24"/>
        </w:rPr>
        <w:t>.</w:t>
      </w:r>
      <w:r w:rsidRPr="003A6164">
        <w:rPr>
          <w:rFonts w:ascii="Calibri" w:eastAsia="Calibri" w:hAnsi="Calibri" w:cs="Calibri"/>
          <w:sz w:val="24"/>
          <w:szCs w:val="24"/>
        </w:rPr>
        <w:t xml:space="preserve"> </w:t>
      </w:r>
      <w:r w:rsidRPr="003A6164">
        <w:rPr>
          <w:rFonts w:ascii="Calibri" w:eastAsia="Calibri" w:hAnsi="Calibri" w:cs="Calibri"/>
          <w:w w:val="99"/>
          <w:sz w:val="24"/>
          <w:szCs w:val="24"/>
        </w:rPr>
        <w:t>.</w:t>
      </w:r>
      <w:r w:rsidRPr="003A6164">
        <w:rPr>
          <w:rFonts w:ascii="Calibri" w:eastAsia="Calibri" w:hAnsi="Calibri" w:cs="Calibri"/>
          <w:sz w:val="24"/>
          <w:szCs w:val="24"/>
        </w:rPr>
        <w:t xml:space="preserve"> </w:t>
      </w:r>
      <w:r w:rsidRPr="003A6164">
        <w:rPr>
          <w:rFonts w:ascii="Calibri" w:eastAsia="Calibri" w:hAnsi="Calibri" w:cs="Calibri"/>
          <w:w w:val="99"/>
          <w:sz w:val="24"/>
          <w:szCs w:val="24"/>
        </w:rPr>
        <w:t>,</w:t>
      </w:r>
      <w:r w:rsidRPr="003A6164">
        <w:rPr>
          <w:rFonts w:ascii="Calibri" w:eastAsia="Calibri" w:hAnsi="Calibri" w:cs="Calibri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and</w:t>
      </w:r>
      <w:r w:rsidRPr="003A6164">
        <w:rPr>
          <w:sz w:val="24"/>
          <w:szCs w:val="24"/>
        </w:rPr>
        <w:t xml:space="preserve">  </w:t>
      </w:r>
      <w:r w:rsidRPr="003A6164">
        <w:rPr>
          <w:i/>
          <w:w w:val="99"/>
          <w:sz w:val="24"/>
          <w:szCs w:val="24"/>
        </w:rPr>
        <w:t>ε</w:t>
      </w:r>
      <w:proofErr w:type="spellStart"/>
      <w:r w:rsidRPr="003A6164">
        <w:rPr>
          <w:w w:val="99"/>
          <w:position w:val="-4"/>
          <w:sz w:val="24"/>
          <w:szCs w:val="24"/>
        </w:rPr>
        <w:t>ij</w:t>
      </w:r>
      <w:proofErr w:type="spellEnd"/>
      <w:r w:rsidRPr="003A6164">
        <w:rPr>
          <w:position w:val="-4"/>
          <w:sz w:val="24"/>
          <w:szCs w:val="24"/>
        </w:rPr>
        <w:t xml:space="preserve">  </w:t>
      </w:r>
      <w:r w:rsidRPr="003A6164">
        <w:rPr>
          <w:w w:val="103"/>
          <w:sz w:val="24"/>
          <w:szCs w:val="24"/>
        </w:rPr>
        <w:t>∼</w:t>
      </w:r>
      <w:r w:rsidRPr="003A6164">
        <w:rPr>
          <w:sz w:val="24"/>
          <w:szCs w:val="24"/>
        </w:rPr>
        <w:t xml:space="preserve">  </w:t>
      </w:r>
      <w:r w:rsidRPr="003A6164">
        <w:rPr>
          <w:w w:val="103"/>
          <w:sz w:val="24"/>
          <w:szCs w:val="24"/>
        </w:rPr>
        <w:t>N</w:t>
      </w:r>
      <w:r w:rsidRPr="003A6164">
        <w:rPr>
          <w:sz w:val="24"/>
          <w:szCs w:val="24"/>
        </w:rPr>
        <w:t xml:space="preserve"> </w:t>
      </w:r>
      <w:r w:rsidRPr="003A6164">
        <w:rPr>
          <w:w w:val="103"/>
          <w:sz w:val="24"/>
          <w:szCs w:val="24"/>
        </w:rPr>
        <w:t>(</w:t>
      </w:r>
      <w:r w:rsidRPr="003A6164">
        <w:rPr>
          <w:rFonts w:ascii="Calibri" w:eastAsia="Calibri" w:hAnsi="Calibri" w:cs="Calibri"/>
          <w:w w:val="99"/>
          <w:sz w:val="24"/>
          <w:szCs w:val="24"/>
        </w:rPr>
        <w:t>0;</w:t>
      </w:r>
      <w:r w:rsidRPr="003A6164">
        <w:rPr>
          <w:rFonts w:ascii="Calibri" w:eastAsia="Calibri" w:hAnsi="Calibri" w:cs="Calibri"/>
          <w:sz w:val="24"/>
          <w:szCs w:val="24"/>
        </w:rPr>
        <w:t xml:space="preserve"> </w:t>
      </w:r>
      <w:r w:rsidRPr="003A6164">
        <w:rPr>
          <w:i/>
          <w:w w:val="99"/>
          <w:sz w:val="24"/>
          <w:szCs w:val="24"/>
        </w:rPr>
        <w:t>σ</w:t>
      </w:r>
      <w:r w:rsidRPr="003A6164">
        <w:rPr>
          <w:rFonts w:ascii="Calibri" w:eastAsia="Calibri" w:hAnsi="Calibri" w:cs="Calibri"/>
          <w:w w:val="99"/>
          <w:position w:val="7"/>
          <w:sz w:val="24"/>
          <w:szCs w:val="24"/>
        </w:rPr>
        <w:t>2</w:t>
      </w:r>
      <w:r w:rsidRPr="003A6164">
        <w:rPr>
          <w:w w:val="103"/>
          <w:sz w:val="24"/>
          <w:szCs w:val="24"/>
        </w:rPr>
        <w:t xml:space="preserve">) </w:t>
      </w:r>
      <w:r w:rsidRPr="003A6164">
        <w:rPr>
          <w:w w:val="99"/>
          <w:sz w:val="24"/>
          <w:szCs w:val="24"/>
        </w:rPr>
        <w:t>(i.e.,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residuals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assumed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i.i.d</w:t>
      </w:r>
      <w:proofErr w:type="spellEnd"/>
      <w:r w:rsidRPr="003A6164">
        <w:rPr>
          <w:w w:val="99"/>
          <w:sz w:val="24"/>
          <w:szCs w:val="24"/>
        </w:rPr>
        <w:t>.</w:t>
      </w:r>
      <w:r w:rsidRPr="003A6164">
        <w:rPr>
          <w:sz w:val="24"/>
          <w:szCs w:val="24"/>
        </w:rPr>
        <w:t xml:space="preserve">  </w:t>
      </w:r>
      <w:proofErr w:type="gramStart"/>
      <w:r w:rsidRPr="003A6164">
        <w:rPr>
          <w:w w:val="99"/>
          <w:sz w:val="24"/>
          <w:szCs w:val="24"/>
        </w:rPr>
        <w:t>gaussian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variates).</w:t>
      </w:r>
    </w:p>
    <w:p w:rsidR="008C4F9C" w:rsidRPr="003A6164" w:rsidRDefault="00E3604F">
      <w:pPr>
        <w:spacing w:line="20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7" w:line="220" w:lineRule="exact"/>
        <w:rPr>
          <w:sz w:val="24"/>
          <w:szCs w:val="24"/>
        </w:rPr>
      </w:pPr>
    </w:p>
    <w:p w:rsidR="008C4F9C" w:rsidRPr="003A6164" w:rsidRDefault="00E3604F">
      <w:pPr>
        <w:ind w:right="-32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Residuals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vs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Fitted</w:t>
      </w:r>
    </w:p>
    <w:p w:rsidR="008C4F9C" w:rsidRPr="003A6164" w:rsidRDefault="00E3604F">
      <w:pPr>
        <w:spacing w:before="6" w:line="10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rPr>
          <w:rFonts w:ascii="Wingdings" w:eastAsia="Wingdings" w:hAnsi="Wingdings" w:cs="Wingdings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20" w:equalWidth="0">
            <w:col w:w="7092" w:space="916"/>
            <w:col w:w="674" w:space="593"/>
            <w:col w:w="525"/>
          </w:cols>
        </w:sectPr>
      </w:pPr>
      <w:r w:rsidRPr="003A6164">
        <w:rPr>
          <w:rFonts w:ascii="Arial" w:eastAsia="Arial" w:hAnsi="Arial" w:cs="Arial"/>
          <w:w w:val="99"/>
          <w:sz w:val="24"/>
          <w:szCs w:val="24"/>
        </w:rPr>
        <w:t>226</w:t>
      </w:r>
    </w:p>
    <w:p w:rsidR="008C4F9C" w:rsidRPr="003A6164" w:rsidRDefault="00BE6D3C">
      <w:pPr>
        <w:tabs>
          <w:tab w:val="left" w:pos="9340"/>
        </w:tabs>
        <w:spacing w:before="44" w:line="230" w:lineRule="auto"/>
        <w:ind w:left="7713" w:right="381" w:hanging="7384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lastRenderedPageBreak/>
        <w:pict>
          <v:shape id="_x0000_s1607" type="#_x0000_t202" style="position:absolute;left:0;text-align:left;margin-left:429.6pt;margin-top:10.55pt;width:1.95pt;height:2.5pt;z-index:-2617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606" type="#_x0000_t202" style="position:absolute;left:0;text-align:left;margin-left:429.6pt;margin-top:11.75pt;width:25.5pt;height:2.65pt;z-index:-2614;mso-position-horizontal-relative:page" filled="f" stroked="f">
            <v:textbox inset="0,0,0,0">
              <w:txbxContent>
                <w:p w:rsidR="00E3604F" w:rsidRDefault="00E3604F">
                  <w:pPr>
                    <w:spacing w:before="1" w:line="40" w:lineRule="exact"/>
                    <w:ind w:right="-28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  <w:r>
                    <w:rPr>
                      <w:sz w:val="5"/>
                      <w:szCs w:val="5"/>
                    </w:rPr>
                    <w:t xml:space="preserve">                                   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605" type="#_x0000_t202" style="position:absolute;left:0;text-align:left;margin-left:453.15pt;margin-top:16.85pt;width:1.95pt;height:2.5pt;z-index:-2613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604" type="#_x0000_t202" style="position:absolute;left:0;text-align:left;margin-left:534.95pt;margin-top:3.55pt;width:1.95pt;height:2.5pt;z-index:-2610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603" type="#_x0000_t202" style="position:absolute;left:0;text-align:left;margin-left:534.95pt;margin-top:11.9pt;width:1.95pt;height:2.5pt;z-index:-2609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602" type="#_x0000_t202" style="position:absolute;left:0;text-align:left;margin-left:534.95pt;margin-top:16.55pt;width:1.95pt;height:2.5pt;z-index:-2608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601" type="#_x0000_t202" style="position:absolute;left:0;text-align:left;margin-left:534.95pt;margin-top:38.6pt;width:1.95pt;height:2.5pt;z-index:-2603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 w:rsidR="00E3604F" w:rsidRPr="003A6164">
        <w:rPr>
          <w:w w:val="99"/>
          <w:sz w:val="24"/>
          <w:szCs w:val="24"/>
        </w:rPr>
        <w:t>The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99"/>
          <w:sz w:val="24"/>
          <w:szCs w:val="24"/>
        </w:rPr>
        <w:t>summary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command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gives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the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classical</w:t>
      </w:r>
      <w:r w:rsidR="00E3604F" w:rsidRPr="003A6164">
        <w:rPr>
          <w:sz w:val="24"/>
          <w:szCs w:val="24"/>
        </w:rPr>
        <w:t xml:space="preserve"> </w:t>
      </w:r>
      <w:proofErr w:type="spellStart"/>
      <w:r w:rsidR="00E3604F" w:rsidRPr="003A6164">
        <w:rPr>
          <w:w w:val="99"/>
          <w:sz w:val="24"/>
          <w:szCs w:val="24"/>
        </w:rPr>
        <w:t>anova</w:t>
      </w:r>
      <w:proofErr w:type="spellEnd"/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table.</w:t>
      </w:r>
      <w:r w:rsidR="00E3604F" w:rsidRPr="003A6164">
        <w:rPr>
          <w:sz w:val="24"/>
          <w:szCs w:val="24"/>
        </w:rPr>
        <w:t xml:space="preserve">  </w:t>
      </w:r>
      <w:r w:rsidR="00E3604F" w:rsidRPr="003A6164">
        <w:rPr>
          <w:w w:val="99"/>
          <w:sz w:val="24"/>
          <w:szCs w:val="24"/>
        </w:rPr>
        <w:t>Some-</w:t>
      </w:r>
      <w:r w:rsidR="00E3604F" w:rsidRPr="003A6164">
        <w:rPr>
          <w:sz w:val="24"/>
          <w:szCs w:val="24"/>
        </w:rPr>
        <w:t xml:space="preserve">                                      </w:t>
      </w:r>
      <w:r w:rsidR="00E3604F" w:rsidRPr="003A6164">
        <w:rPr>
          <w:position w:val="1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E3604F" w:rsidRPr="003A6164">
        <w:rPr>
          <w:w w:val="99"/>
          <w:position w:val="-3"/>
          <w:sz w:val="24"/>
          <w:szCs w:val="24"/>
        </w:rPr>
        <w:t xml:space="preserve"> </w:t>
      </w:r>
      <w:r w:rsidR="00E3604F" w:rsidRPr="003A6164">
        <w:rPr>
          <w:position w:val="1"/>
          <w:sz w:val="24"/>
          <w:szCs w:val="24"/>
        </w:rPr>
        <w:tab/>
      </w:r>
    </w:p>
    <w:p w:rsidR="008C4F9C" w:rsidRPr="003A6164" w:rsidRDefault="00BE6D3C" w:rsidP="00E3604F">
      <w:pPr>
        <w:spacing w:line="200" w:lineRule="exact"/>
        <w:ind w:right="381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600" type="#_x0000_t202" style="position:absolute;margin-left:429.6pt;margin-top:2pt;width:1.95pt;height:2.5pt;z-index:-2616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99" type="#_x0000_t202" style="position:absolute;margin-left:453.15pt;margin-top:5.95pt;width:1.95pt;height:2.5pt;z-index:-2612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98" type="#_x0000_t202" style="position:absolute;margin-left:453.15pt;margin-top:7.9pt;width:1.95pt;height:2.5pt;z-index:-2611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97" type="#_x0000_t202" style="position:absolute;margin-left:534.95pt;margin-top:3.95pt;width:1.95pt;height:2.5pt;z-index:-2607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96" type="#_x0000_t202" style="position:absolute;margin-left:534.95pt;margin-top:5.5pt;width:1.95pt;height:2.5pt;z-index:-2606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95" type="#_x0000_t202" style="position:absolute;margin-left:534.95pt;margin-top:9.05pt;width:1.95pt;height:2.5pt;z-index:-2605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proofErr w:type="gramStart"/>
      <w:r w:rsidR="00E3604F" w:rsidRPr="003A6164">
        <w:rPr>
          <w:w w:val="99"/>
          <w:position w:val="-1"/>
          <w:sz w:val="24"/>
          <w:szCs w:val="24"/>
        </w:rPr>
        <w:t>times</w:t>
      </w:r>
      <w:proofErr w:type="gramEnd"/>
      <w:r w:rsidR="00E3604F" w:rsidRPr="003A6164">
        <w:rPr>
          <w:w w:val="99"/>
          <w:position w:val="-1"/>
          <w:sz w:val="24"/>
          <w:szCs w:val="24"/>
        </w:rPr>
        <w:t>,</w:t>
      </w:r>
      <w:r w:rsidR="00E3604F" w:rsidRPr="003A6164">
        <w:rPr>
          <w:position w:val="-1"/>
          <w:sz w:val="24"/>
          <w:szCs w:val="24"/>
        </w:rPr>
        <w:t xml:space="preserve"> </w:t>
      </w:r>
      <w:r w:rsidR="00E3604F" w:rsidRPr="003A6164">
        <w:rPr>
          <w:w w:val="99"/>
          <w:position w:val="-1"/>
          <w:sz w:val="24"/>
          <w:szCs w:val="24"/>
        </w:rPr>
        <w:t>we</w:t>
      </w:r>
      <w:r w:rsidR="00E3604F" w:rsidRPr="003A6164">
        <w:rPr>
          <w:position w:val="-1"/>
          <w:sz w:val="24"/>
          <w:szCs w:val="24"/>
        </w:rPr>
        <w:t xml:space="preserve"> </w:t>
      </w:r>
      <w:r w:rsidR="00E3604F" w:rsidRPr="003A6164">
        <w:rPr>
          <w:w w:val="99"/>
          <w:position w:val="-1"/>
          <w:sz w:val="24"/>
          <w:szCs w:val="24"/>
        </w:rPr>
        <w:t>are</w:t>
      </w:r>
      <w:r w:rsidR="00E3604F" w:rsidRPr="003A6164">
        <w:rPr>
          <w:position w:val="-1"/>
          <w:sz w:val="24"/>
          <w:szCs w:val="24"/>
        </w:rPr>
        <w:t xml:space="preserve"> </w:t>
      </w:r>
      <w:r w:rsidR="00E3604F" w:rsidRPr="003A6164">
        <w:rPr>
          <w:w w:val="99"/>
          <w:position w:val="-1"/>
          <w:sz w:val="24"/>
          <w:szCs w:val="24"/>
        </w:rPr>
        <w:t>interested</w:t>
      </w:r>
      <w:r w:rsidR="00E3604F" w:rsidRPr="003A6164">
        <w:rPr>
          <w:position w:val="-1"/>
          <w:sz w:val="24"/>
          <w:szCs w:val="24"/>
        </w:rPr>
        <w:t xml:space="preserve"> </w:t>
      </w:r>
      <w:r w:rsidR="00E3604F" w:rsidRPr="003A6164">
        <w:rPr>
          <w:w w:val="99"/>
          <w:position w:val="-1"/>
          <w:sz w:val="24"/>
          <w:szCs w:val="24"/>
        </w:rPr>
        <w:t>in</w:t>
      </w:r>
      <w:r w:rsidR="00E3604F" w:rsidRPr="003A6164">
        <w:rPr>
          <w:position w:val="-1"/>
          <w:sz w:val="24"/>
          <w:szCs w:val="24"/>
        </w:rPr>
        <w:t xml:space="preserve"> </w:t>
      </w:r>
      <w:r w:rsidR="00E3604F" w:rsidRPr="003A6164">
        <w:rPr>
          <w:w w:val="99"/>
          <w:position w:val="-1"/>
          <w:sz w:val="24"/>
          <w:szCs w:val="24"/>
        </w:rPr>
        <w:t>judging</w:t>
      </w:r>
      <w:r w:rsidR="00E3604F" w:rsidRPr="003A6164">
        <w:rPr>
          <w:position w:val="-1"/>
          <w:sz w:val="24"/>
          <w:szCs w:val="24"/>
        </w:rPr>
        <w:t xml:space="preserve"> </w:t>
      </w:r>
      <w:r w:rsidR="00E3604F" w:rsidRPr="003A6164">
        <w:rPr>
          <w:w w:val="99"/>
          <w:position w:val="-1"/>
          <w:sz w:val="24"/>
          <w:szCs w:val="24"/>
        </w:rPr>
        <w:t>whether</w:t>
      </w:r>
      <w:r w:rsidR="00E3604F" w:rsidRPr="003A6164">
        <w:rPr>
          <w:position w:val="-1"/>
          <w:sz w:val="24"/>
          <w:szCs w:val="24"/>
        </w:rPr>
        <w:t xml:space="preserve"> </w:t>
      </w:r>
      <w:r w:rsidR="00E3604F" w:rsidRPr="003A6164">
        <w:rPr>
          <w:w w:val="99"/>
          <w:position w:val="-1"/>
          <w:sz w:val="24"/>
          <w:szCs w:val="24"/>
        </w:rPr>
        <w:t>the</w:t>
      </w:r>
      <w:r w:rsidR="00E3604F" w:rsidRPr="003A6164">
        <w:rPr>
          <w:position w:val="-1"/>
          <w:sz w:val="24"/>
          <w:szCs w:val="24"/>
        </w:rPr>
        <w:t xml:space="preserve"> </w:t>
      </w:r>
      <w:r w:rsidR="00E3604F" w:rsidRPr="003A6164">
        <w:rPr>
          <w:w w:val="99"/>
          <w:position w:val="-1"/>
          <w:sz w:val="24"/>
          <w:szCs w:val="24"/>
        </w:rPr>
        <w:t>between-group</w:t>
      </w:r>
      <w:r w:rsidR="00E3604F" w:rsidRPr="003A6164">
        <w:rPr>
          <w:position w:val="-1"/>
          <w:sz w:val="24"/>
          <w:szCs w:val="24"/>
        </w:rPr>
        <w:t xml:space="preserve"> </w:t>
      </w:r>
      <w:r w:rsidR="00E3604F" w:rsidRPr="003A6164">
        <w:rPr>
          <w:w w:val="99"/>
          <w:position w:val="-1"/>
          <w:sz w:val="24"/>
          <w:szCs w:val="24"/>
        </w:rPr>
        <w:t>means</w:t>
      </w:r>
      <w:r w:rsidR="00E3604F" w:rsidRPr="003A6164">
        <w:rPr>
          <w:position w:val="-1"/>
          <w:sz w:val="24"/>
          <w:szCs w:val="24"/>
        </w:rPr>
        <w:t xml:space="preserve">                      </w:t>
      </w:r>
      <w:r w:rsidR="00E3604F" w:rsidRPr="003A6164">
        <w:rPr>
          <w:position w:val="3"/>
          <w:sz w:val="24"/>
          <w:szCs w:val="24"/>
        </w:rPr>
        <w:t xml:space="preserve">                                   </w:t>
      </w:r>
      <w:r w:rsidR="00E3604F" w:rsidRPr="003A6164">
        <w:rPr>
          <w:position w:val="6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C4F9C" w:rsidRPr="003A6164" w:rsidRDefault="00BE6D3C">
      <w:pPr>
        <w:spacing w:line="20" w:lineRule="exact"/>
        <w:ind w:right="2489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594" type="#_x0000_t202" style="position:absolute;left:0;text-align:left;margin-left:406.8pt;margin-top:0;width:6pt;height:19.5pt;z-index:-2625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Residuals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93" type="#_x0000_t202" style="position:absolute;left:0;text-align:left;margin-left:453.15pt;margin-top:.45pt;width:1.95pt;height:2.5pt;z-index:-2615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92" type="#_x0000_t202" style="position:absolute;left:0;text-align:left;margin-left:429.6pt;margin-top:22.2pt;width:1.95pt;height:2.5pt;z-index:-2604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</w:p>
    <w:p w:rsidR="008C4F9C" w:rsidRPr="003A6164" w:rsidRDefault="00BE6D3C">
      <w:pPr>
        <w:spacing w:line="40" w:lineRule="exact"/>
        <w:ind w:right="381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591" type="#_x0000_t202" style="position:absolute;left:0;text-align:left;margin-left:416.4pt;margin-top:4pt;width:6pt;height:4.2pt;z-index:-2619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E3604F" w:rsidRPr="003A616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8C4F9C" w:rsidRPr="003A6164" w:rsidRDefault="00E3604F">
      <w:pPr>
        <w:spacing w:line="0" w:lineRule="atLeast"/>
        <w:ind w:right="381"/>
        <w:jc w:val="right"/>
        <w:rPr>
          <w:rFonts w:ascii="Wingdings" w:eastAsia="Wingdings" w:hAnsi="Wingdings" w:cs="Wingdings"/>
          <w:sz w:val="24"/>
          <w:szCs w:val="24"/>
        </w:rPr>
      </w:pPr>
      <w:r w:rsidRPr="003A6164">
        <w:rPr>
          <w:position w:val="-5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C4F9C" w:rsidRPr="003A6164" w:rsidRDefault="00BE6D3C">
      <w:pPr>
        <w:spacing w:line="0" w:lineRule="atLeast"/>
        <w:ind w:left="120"/>
        <w:rPr>
          <w:rFonts w:ascii="Wingdings" w:eastAsia="Wingdings" w:hAnsi="Wingdings" w:cs="Wingdings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>
        <w:rPr>
          <w:sz w:val="24"/>
          <w:szCs w:val="24"/>
        </w:rPr>
        <w:pict>
          <v:group id="_x0000_s1576" style="position:absolute;left:0;text-align:left;margin-left:423.85pt;margin-top:-44.85pt;width:116.45pt;height:102.1pt;z-index:-2630;mso-position-horizontal-relative:page" coordorigin="8477,-897" coordsize="2329,2042">
            <v:shape id="_x0000_s1590" style="position:absolute;left:9053;top:1095;width:1651;height:0" coordorigin="9053,1095" coordsize="1651,0" path="m9053,1095r1651,e" filled="f" strokeweight=".08786mm">
              <v:path arrowok="t"/>
            </v:shape>
            <v:shape id="_x0000_s1589" style="position:absolute;left:9053;top:1095;width:0;height:48" coordorigin="9053,1095" coordsize="0,48" path="m9053,1095r,48e" filled="f" strokeweight=".08786mm">
              <v:path arrowok="t"/>
            </v:shape>
            <v:shape id="_x0000_s1588" style="position:absolute;left:9604;top:1095;width:0;height:48" coordorigin="9604,1095" coordsize="0,48" path="m9604,1095r,48e" filled="f" strokeweight=".08786mm">
              <v:path arrowok="t"/>
            </v:shape>
            <v:shape id="_x0000_s1587" style="position:absolute;left:10154;top:1095;width:0;height:48" coordorigin="10154,1095" coordsize="0,48" path="m10154,1095r,48e" filled="f" strokeweight=".08786mm">
              <v:path arrowok="t"/>
            </v:shape>
            <v:shape id="_x0000_s1586" style="position:absolute;left:10704;top:1095;width:0;height:48" coordorigin="10704,1095" coordsize="0,48" path="m10704,1095r,48e" filled="f" strokeweight=".08786mm">
              <v:path arrowok="t"/>
            </v:shape>
            <v:shape id="_x0000_s1585" style="position:absolute;left:8527;top:-739;width:0;height:1594" coordorigin="8527,-739" coordsize="0,1594" path="m8527,856r,-1595e" filled="f" strokeweight=".08786mm">
              <v:path arrowok="t"/>
            </v:shape>
            <v:shape id="_x0000_s1584" style="position:absolute;left:8479;top:856;width:48;height:0" coordorigin="8479,856" coordsize="48,0" path="m8527,856r-48,e" filled="f" strokeweight=".08786mm">
              <v:path arrowok="t"/>
            </v:shape>
            <v:shape id="_x0000_s1583" style="position:absolute;left:8479;top:457;width:48;height:0" coordorigin="8479,457" coordsize="48,0" path="m8527,457r-48,e" filled="f" strokeweight=".08786mm">
              <v:path arrowok="t"/>
            </v:shape>
            <v:shape id="_x0000_s1582" style="position:absolute;left:8479;top:59;width:48;height:0" coordorigin="8479,59" coordsize="48,0" path="m8527,59r-48,e" filled="f" strokeweight=".08786mm">
              <v:path arrowok="t"/>
            </v:shape>
            <v:shape id="_x0000_s1581" style="position:absolute;left:8479;top:-340;width:48;height:0" coordorigin="8479,-340" coordsize="48,0" path="m8527,-340r-48,e" filled="f" strokeweight=".08786mm">
              <v:path arrowok="t"/>
            </v:shape>
            <v:shape id="_x0000_s1580" style="position:absolute;left:8479;top:-739;width:48;height:0" coordorigin="8479,-739" coordsize="48,0" path="m8527,-739r-48,e" filled="f" strokeweight=".08786mm">
              <v:path arrowok="t"/>
            </v:shape>
            <v:shape id="_x0000_s1579" style="position:absolute;left:8527;top:-894;width:2276;height:1989" coordorigin="8527,-894" coordsize="2276,1989" path="m8527,1095r2276,l10803,-894r-2276,l8527,1095e" filled="f" strokeweight=".08786mm">
              <v:path arrowok="t"/>
            </v:shape>
            <v:shape id="_x0000_s1578" style="position:absolute;left:8611;top:45;width:2108;height:9" coordorigin="8611,45" coordsize="2108,9" path="m8611,52r471,-7l10719,54e" filled="f" strokecolor="red" strokeweight=".08786mm">
              <v:path arrowok="t"/>
            </v:shape>
            <v:shape id="_x0000_s1577" style="position:absolute;left:8527;top:59;width:2276;height:0" coordorigin="8527,59" coordsize="2276,0" path="m8527,59r2276,e" filled="f" strokecolor="#bdbdbd" strokeweight=".08786mm">
              <v:stroke dashstyle="dash"/>
              <v:path arrowok="t"/>
            </v:shape>
            <w10:wrap anchorx="page"/>
          </v:group>
        </w:pict>
      </w:r>
      <w:proofErr w:type="gramStart"/>
      <w:r w:rsidR="00E3604F" w:rsidRPr="003A6164">
        <w:rPr>
          <w:w w:val="99"/>
          <w:position w:val="-14"/>
          <w:sz w:val="24"/>
          <w:szCs w:val="24"/>
        </w:rPr>
        <w:t>exhibit</w:t>
      </w:r>
      <w:proofErr w:type="gramEnd"/>
      <w:r w:rsidR="00E3604F" w:rsidRPr="003A6164">
        <w:rPr>
          <w:position w:val="-14"/>
          <w:sz w:val="24"/>
          <w:szCs w:val="24"/>
        </w:rPr>
        <w:t xml:space="preserve"> </w:t>
      </w:r>
      <w:r w:rsidR="00E3604F" w:rsidRPr="003A6164">
        <w:rPr>
          <w:w w:val="99"/>
          <w:position w:val="-14"/>
          <w:sz w:val="24"/>
          <w:szCs w:val="24"/>
        </w:rPr>
        <w:t>large</w:t>
      </w:r>
      <w:r w:rsidR="00E3604F" w:rsidRPr="003A6164">
        <w:rPr>
          <w:position w:val="-14"/>
          <w:sz w:val="24"/>
          <w:szCs w:val="24"/>
        </w:rPr>
        <w:t xml:space="preserve"> </w:t>
      </w:r>
      <w:r w:rsidR="00E3604F" w:rsidRPr="003A6164">
        <w:rPr>
          <w:w w:val="99"/>
          <w:position w:val="-14"/>
          <w:sz w:val="24"/>
          <w:szCs w:val="24"/>
        </w:rPr>
        <w:t>differences</w:t>
      </w:r>
      <w:r w:rsidR="00E3604F" w:rsidRPr="003A6164">
        <w:rPr>
          <w:position w:val="-14"/>
          <w:sz w:val="24"/>
          <w:szCs w:val="24"/>
        </w:rPr>
        <w:t xml:space="preserve"> </w:t>
      </w:r>
      <w:r w:rsidR="00E3604F" w:rsidRPr="003A6164">
        <w:rPr>
          <w:w w:val="99"/>
          <w:position w:val="-14"/>
          <w:sz w:val="24"/>
          <w:szCs w:val="24"/>
        </w:rPr>
        <w:t>or</w:t>
      </w:r>
      <w:r w:rsidR="00E3604F" w:rsidRPr="003A6164">
        <w:rPr>
          <w:position w:val="-14"/>
          <w:sz w:val="24"/>
          <w:szCs w:val="24"/>
        </w:rPr>
        <w:t xml:space="preserve"> </w:t>
      </w:r>
      <w:r w:rsidR="00E3604F" w:rsidRPr="003A6164">
        <w:rPr>
          <w:w w:val="99"/>
          <w:position w:val="-14"/>
          <w:sz w:val="24"/>
          <w:szCs w:val="24"/>
        </w:rPr>
        <w:t>not.</w:t>
      </w:r>
      <w:r w:rsidR="00E3604F" w:rsidRPr="003A6164">
        <w:rPr>
          <w:position w:val="-14"/>
          <w:sz w:val="24"/>
          <w:szCs w:val="24"/>
        </w:rPr>
        <w:t xml:space="preserve">  </w:t>
      </w:r>
      <w:r w:rsidR="00E3604F" w:rsidRPr="003A6164">
        <w:rPr>
          <w:w w:val="99"/>
          <w:position w:val="-14"/>
          <w:sz w:val="24"/>
          <w:szCs w:val="24"/>
        </w:rPr>
        <w:t>We</w:t>
      </w:r>
      <w:r w:rsidR="00E3604F" w:rsidRPr="003A6164">
        <w:rPr>
          <w:position w:val="-14"/>
          <w:sz w:val="24"/>
          <w:szCs w:val="24"/>
        </w:rPr>
        <w:t xml:space="preserve"> </w:t>
      </w:r>
      <w:r w:rsidR="00E3604F" w:rsidRPr="003A6164">
        <w:rPr>
          <w:w w:val="99"/>
          <w:position w:val="-14"/>
          <w:sz w:val="24"/>
          <w:szCs w:val="24"/>
        </w:rPr>
        <w:t>can</w:t>
      </w:r>
      <w:r w:rsidR="00E3604F" w:rsidRPr="003A6164">
        <w:rPr>
          <w:position w:val="-14"/>
          <w:sz w:val="24"/>
          <w:szCs w:val="24"/>
        </w:rPr>
        <w:t xml:space="preserve"> </w:t>
      </w:r>
      <w:r w:rsidR="00E3604F" w:rsidRPr="003A6164">
        <w:rPr>
          <w:w w:val="99"/>
          <w:position w:val="-14"/>
          <w:sz w:val="24"/>
          <w:szCs w:val="24"/>
        </w:rPr>
        <w:t>use</w:t>
      </w:r>
      <w:r w:rsidR="00E3604F" w:rsidRPr="003A6164">
        <w:rPr>
          <w:position w:val="-14"/>
          <w:sz w:val="24"/>
          <w:szCs w:val="24"/>
        </w:rPr>
        <w:t xml:space="preserve"> </w:t>
      </w:r>
      <w:proofErr w:type="spellStart"/>
      <w:r w:rsidR="00E3604F" w:rsidRPr="003A6164">
        <w:rPr>
          <w:rFonts w:ascii="Courier New" w:eastAsia="Courier New" w:hAnsi="Courier New" w:cs="Courier New"/>
          <w:w w:val="99"/>
          <w:position w:val="-14"/>
          <w:sz w:val="24"/>
          <w:szCs w:val="24"/>
        </w:rPr>
        <w:t>tapply</w:t>
      </w:r>
      <w:proofErr w:type="spellEnd"/>
      <w:r w:rsidR="00E3604F" w:rsidRPr="003A6164">
        <w:rPr>
          <w:w w:val="99"/>
          <w:position w:val="-14"/>
          <w:sz w:val="24"/>
          <w:szCs w:val="24"/>
        </w:rPr>
        <w:t>,</w:t>
      </w:r>
      <w:r w:rsidR="00E3604F" w:rsidRPr="003A6164">
        <w:rPr>
          <w:position w:val="-14"/>
          <w:sz w:val="24"/>
          <w:szCs w:val="24"/>
        </w:rPr>
        <w:t xml:space="preserve"> </w:t>
      </w:r>
      <w:r w:rsidR="00E3604F" w:rsidRPr="003A6164">
        <w:rPr>
          <w:w w:val="99"/>
          <w:position w:val="-14"/>
          <w:sz w:val="24"/>
          <w:szCs w:val="24"/>
        </w:rPr>
        <w:t>or</w:t>
      </w:r>
      <w:r w:rsidR="00E3604F" w:rsidRPr="003A6164">
        <w:rPr>
          <w:position w:val="-14"/>
          <w:sz w:val="24"/>
          <w:szCs w:val="24"/>
        </w:rPr>
        <w:t xml:space="preserve"> </w:t>
      </w:r>
      <w:r w:rsidR="00E3604F" w:rsidRPr="003A6164">
        <w:rPr>
          <w:w w:val="99"/>
          <w:position w:val="-14"/>
          <w:sz w:val="24"/>
          <w:szCs w:val="24"/>
        </w:rPr>
        <w:t>simply</w:t>
      </w:r>
      <w:r w:rsidR="00E3604F" w:rsidRPr="003A6164">
        <w:rPr>
          <w:position w:val="-14"/>
          <w:sz w:val="24"/>
          <w:szCs w:val="24"/>
        </w:rPr>
        <w:t xml:space="preserve"> </w:t>
      </w:r>
      <w:r w:rsidR="00E3604F" w:rsidRPr="003A6164">
        <w:rPr>
          <w:w w:val="99"/>
          <w:position w:val="-14"/>
          <w:sz w:val="24"/>
          <w:szCs w:val="24"/>
        </w:rPr>
        <w:t>the</w:t>
      </w:r>
      <w:r w:rsidR="00E3604F" w:rsidRPr="003A6164">
        <w:rPr>
          <w:position w:val="-14"/>
          <w:sz w:val="24"/>
          <w:szCs w:val="24"/>
        </w:rPr>
        <w:t xml:space="preserve">                            </w:t>
      </w:r>
      <w:r w:rsidR="00E3604F" w:rsidRPr="003A6164">
        <w:rPr>
          <w:position w:val="-15"/>
          <w:sz w:val="24"/>
          <w:szCs w:val="24"/>
        </w:rPr>
        <w:t xml:space="preserve">                                   </w:t>
      </w:r>
    </w:p>
    <w:p w:rsidR="008C4F9C" w:rsidRPr="003A6164" w:rsidRDefault="008C4F9C">
      <w:pPr>
        <w:spacing w:before="12" w:line="220" w:lineRule="exact"/>
        <w:rPr>
          <w:sz w:val="24"/>
          <w:szCs w:val="24"/>
        </w:rPr>
      </w:pPr>
    </w:p>
    <w:p w:rsidR="008C4F9C" w:rsidRPr="003A6164" w:rsidRDefault="00E3604F">
      <w:pPr>
        <w:spacing w:line="180" w:lineRule="exact"/>
        <w:ind w:left="120" w:right="-50"/>
        <w:rPr>
          <w:sz w:val="24"/>
          <w:szCs w:val="24"/>
        </w:rPr>
      </w:pPr>
      <w:proofErr w:type="spellStart"/>
      <w:proofErr w:type="gramStart"/>
      <w:r w:rsidRPr="003A6164">
        <w:rPr>
          <w:rFonts w:ascii="Courier New" w:eastAsia="Courier New" w:hAnsi="Courier New" w:cs="Courier New"/>
          <w:w w:val="99"/>
          <w:position w:val="-3"/>
          <w:sz w:val="24"/>
          <w:szCs w:val="24"/>
        </w:rPr>
        <w:t>model.table</w:t>
      </w:r>
      <w:proofErr w:type="spellEnd"/>
      <w:proofErr w:type="gramEnd"/>
      <w:r w:rsidRPr="003A6164">
        <w:rPr>
          <w:rFonts w:ascii="Courier New" w:eastAsia="Courier New" w:hAnsi="Courier New" w:cs="Courier New"/>
          <w:position w:val="-3"/>
          <w:sz w:val="24"/>
          <w:szCs w:val="24"/>
        </w:rPr>
        <w:t xml:space="preserve"> </w:t>
      </w:r>
      <w:r w:rsidRPr="003A6164">
        <w:rPr>
          <w:w w:val="99"/>
          <w:position w:val="-3"/>
          <w:sz w:val="24"/>
          <w:szCs w:val="24"/>
        </w:rPr>
        <w:t>command.</w:t>
      </w:r>
    </w:p>
    <w:p w:rsidR="008C4F9C" w:rsidRPr="003A6164" w:rsidRDefault="00E3604F">
      <w:pPr>
        <w:spacing w:line="40" w:lineRule="exact"/>
        <w:ind w:left="-32" w:right="381"/>
        <w:jc w:val="right"/>
        <w:rPr>
          <w:rFonts w:ascii="Wingdings" w:eastAsia="Wingdings" w:hAnsi="Wingdings" w:cs="Wingdings"/>
          <w:sz w:val="24"/>
          <w:szCs w:val="24"/>
        </w:rPr>
      </w:pPr>
      <w:r w:rsidRPr="003A6164">
        <w:rPr>
          <w:sz w:val="24"/>
          <w:szCs w:val="24"/>
        </w:rPr>
        <w:br w:type="column"/>
      </w:r>
      <w:r w:rsidRPr="003A6164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</w:t>
      </w:r>
    </w:p>
    <w:p w:rsidR="008C4F9C" w:rsidRPr="003A6164" w:rsidRDefault="00BE6D3C">
      <w:pPr>
        <w:spacing w:line="40" w:lineRule="exact"/>
        <w:ind w:right="381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575" type="#_x0000_t202" style="position:absolute;left:0;text-align:left;margin-left:534.95pt;margin-top:2.2pt;width:1.95pt;height:2.5pt;z-index:-2627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 w:rsidR="00E3604F" w:rsidRPr="003A6164"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C4F9C" w:rsidRPr="003A6164" w:rsidRDefault="00E3604F">
      <w:pPr>
        <w:spacing w:line="40" w:lineRule="exact"/>
        <w:rPr>
          <w:rFonts w:ascii="Wingdings" w:eastAsia="Wingdings" w:hAnsi="Wingdings" w:cs="Wingdings"/>
          <w:sz w:val="24"/>
          <w:szCs w:val="24"/>
        </w:rPr>
      </w:pPr>
      <w:r w:rsidRPr="003A6164">
        <w:rPr>
          <w:position w:val="-1"/>
          <w:sz w:val="24"/>
          <w:szCs w:val="24"/>
        </w:rPr>
        <w:t xml:space="preserve">                                   </w:t>
      </w:r>
    </w:p>
    <w:p w:rsidR="008C4F9C" w:rsidRPr="003A6164" w:rsidRDefault="00BE6D3C">
      <w:pPr>
        <w:spacing w:before="10" w:line="150" w:lineRule="auto"/>
        <w:ind w:left="-13" w:right="381" w:firstLine="471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574" type="#_x0000_t202" style="position:absolute;left:0;text-align:left;margin-left:429.6pt;margin-top:.2pt;width:1.95pt;height:2.5pt;z-index:-2628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73" type="#_x0000_t202" style="position:absolute;left:0;text-align:left;margin-left:416.4pt;margin-top:8.05pt;width:6pt;height:33.1pt;z-index:-2620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−2000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−1000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72" type="#_x0000_t202" style="position:absolute;left:0;text-align:left;margin-left:453.15pt;margin-top:3pt;width:1.95pt;height:2.5pt;z-index:-2602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71" type="#_x0000_t202" style="position:absolute;left:0;text-align:left;margin-left:453.15pt;margin-top:4.7pt;width:1.95pt;height:2.5pt;z-index:-2601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 w:rsidR="00E3604F" w:rsidRPr="003A6164">
        <w:rPr>
          <w:position w:val="1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E3604F" w:rsidRPr="003A6164">
        <w:rPr>
          <w:w w:val="99"/>
          <w:sz w:val="24"/>
          <w:szCs w:val="24"/>
        </w:rPr>
        <w:t xml:space="preserve"> </w:t>
      </w:r>
      <w:r w:rsidR="00E3604F" w:rsidRPr="003A6164">
        <w:rPr>
          <w:position w:val="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E3604F" w:rsidRPr="003A6164">
        <w:rPr>
          <w:w w:val="99"/>
          <w:sz w:val="24"/>
          <w:szCs w:val="24"/>
        </w:rPr>
        <w:t xml:space="preserve"> </w:t>
      </w:r>
      <w:r w:rsidR="00E3604F" w:rsidRPr="003A616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E3604F" w:rsidRPr="003A6164">
        <w:rPr>
          <w:w w:val="99"/>
          <w:position w:val="1"/>
          <w:sz w:val="24"/>
          <w:szCs w:val="24"/>
        </w:rPr>
        <w:t xml:space="preserve"> </w:t>
      </w:r>
      <w:r w:rsidR="00E3604F" w:rsidRPr="003A6164">
        <w:rPr>
          <w:position w:val="-3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C4F9C" w:rsidRPr="003A6164" w:rsidRDefault="00BE6D3C">
      <w:pPr>
        <w:spacing w:line="40" w:lineRule="exact"/>
        <w:ind w:right="381"/>
        <w:jc w:val="right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shape id="_x0000_s1570" type="#_x0000_t202" style="position:absolute;left:0;text-align:left;margin-left:453.15pt;margin-top:1.2pt;width:1.95pt;height:2.5pt;z-index:-2600;mso-position-horizontal-relative:page" filled="f" stroked="f">
            <v:textbox inset="0,0,0,0">
              <w:txbxContent>
                <w:p w:rsidR="00E3604F" w:rsidRDefault="00E3604F">
                  <w:pPr>
                    <w:spacing w:line="40" w:lineRule="exact"/>
                    <w:ind w:right="-27"/>
                    <w:rPr>
                      <w:rFonts w:ascii="Wingdings" w:eastAsia="Wingdings" w:hAnsi="Wingdings" w:cs="Wingdings"/>
                      <w:sz w:val="5"/>
                      <w:szCs w:val="5"/>
                    </w:rPr>
                  </w:pPr>
                </w:p>
              </w:txbxContent>
            </v:textbox>
            <w10:wrap anchorx="page"/>
          </v:shape>
        </w:pict>
      </w:r>
      <w:r w:rsidR="00E3604F" w:rsidRPr="003A6164"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C4F9C" w:rsidRPr="003A6164" w:rsidRDefault="00E3604F">
      <w:pPr>
        <w:spacing w:line="40" w:lineRule="exact"/>
        <w:ind w:right="381"/>
        <w:jc w:val="right"/>
        <w:rPr>
          <w:rFonts w:ascii="Wingdings" w:eastAsia="Wingdings" w:hAnsi="Wingdings" w:cs="Wingdings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2231" w:space="5040"/>
            <w:col w:w="2529"/>
          </w:cols>
        </w:sectPr>
      </w:pPr>
      <w:r w:rsidRPr="003A6164">
        <w:rPr>
          <w:position w:val="-1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C4F9C" w:rsidRPr="003A6164" w:rsidRDefault="00E3604F">
      <w:pPr>
        <w:tabs>
          <w:tab w:val="left" w:pos="7720"/>
          <w:tab w:val="left" w:pos="9360"/>
        </w:tabs>
        <w:spacing w:before="3" w:line="198" w:lineRule="auto"/>
        <w:ind w:left="7731" w:right="381" w:hanging="471"/>
        <w:jc w:val="right"/>
        <w:rPr>
          <w:rFonts w:ascii="Wingdings" w:eastAsia="Wingdings" w:hAnsi="Wingdings" w:cs="Wingdings"/>
          <w:sz w:val="24"/>
          <w:szCs w:val="24"/>
        </w:rPr>
      </w:pPr>
      <w:r w:rsidRPr="003A6164">
        <w:rPr>
          <w:sz w:val="24"/>
          <w:szCs w:val="24"/>
        </w:rPr>
        <w:lastRenderedPageBreak/>
        <w:tab/>
      </w:r>
      <w:r w:rsidRPr="003A6164">
        <w:rPr>
          <w:position w:val="-2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3A6164">
        <w:rPr>
          <w:w w:val="99"/>
          <w:position w:val="1"/>
          <w:sz w:val="24"/>
          <w:szCs w:val="24"/>
        </w:rPr>
        <w:t xml:space="preserve"> </w:t>
      </w:r>
      <w:r w:rsidRPr="003A6164">
        <w:rPr>
          <w:position w:val="-2"/>
          <w:sz w:val="24"/>
          <w:szCs w:val="24"/>
        </w:rPr>
        <w:tab/>
      </w:r>
    </w:p>
    <w:p w:rsidR="008C4F9C" w:rsidRPr="003A6164" w:rsidRDefault="00E3604F">
      <w:pPr>
        <w:spacing w:line="40" w:lineRule="exact"/>
        <w:ind w:right="381"/>
        <w:jc w:val="right"/>
        <w:rPr>
          <w:rFonts w:ascii="Wingdings" w:eastAsia="Wingdings" w:hAnsi="Wingdings" w:cs="Wingdings"/>
          <w:sz w:val="24"/>
          <w:szCs w:val="24"/>
        </w:rPr>
      </w:pPr>
      <w:r w:rsidRPr="003A6164"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C4F9C" w:rsidRPr="003A6164" w:rsidRDefault="008C4F9C">
      <w:pPr>
        <w:spacing w:before="4" w:line="40" w:lineRule="exact"/>
        <w:ind w:right="2018"/>
        <w:jc w:val="right"/>
        <w:rPr>
          <w:rFonts w:ascii="Wingdings" w:eastAsia="Wingdings" w:hAnsi="Wingdings" w:cs="Wingdings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C4F9C" w:rsidRPr="003A6164" w:rsidRDefault="00E3604F">
      <w:pPr>
        <w:spacing w:before="52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model.tables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91" w:line="263" w:lineRule="auto"/>
        <w:ind w:left="205" w:right="1447" w:hanging="8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Tables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effects race</w:t>
      </w:r>
    </w:p>
    <w:p w:rsidR="008C4F9C" w:rsidRPr="003A6164" w:rsidRDefault="00E3604F">
      <w:pPr>
        <w:ind w:left="427" w:right="935"/>
        <w:jc w:val="center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White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Black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Other</w:t>
      </w:r>
    </w:p>
    <w:p w:rsidR="008C4F9C" w:rsidRPr="003A6164" w:rsidRDefault="00E3604F">
      <w:pPr>
        <w:spacing w:before="18" w:line="263" w:lineRule="auto"/>
        <w:ind w:left="120" w:right="939" w:firstLine="339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158.1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-224.9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-139.3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rep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96.0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26.0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67.0</w:t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2" w:line="220" w:lineRule="exact"/>
        <w:rPr>
          <w:sz w:val="24"/>
          <w:szCs w:val="24"/>
        </w:rPr>
      </w:pPr>
    </w:p>
    <w:p w:rsidR="008C4F9C" w:rsidRPr="003A6164" w:rsidRDefault="00E3604F">
      <w:pPr>
        <w:spacing w:line="180" w:lineRule="exact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plot.design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fm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)</w:t>
      </w:r>
    </w:p>
    <w:p w:rsidR="008C4F9C" w:rsidRPr="003A6164" w:rsidRDefault="00E3604F">
      <w:pPr>
        <w:spacing w:line="40" w:lineRule="exact"/>
        <w:ind w:left="433" w:right="2465"/>
        <w:jc w:val="center"/>
        <w:rPr>
          <w:rFonts w:ascii="Wingdings" w:eastAsia="Wingdings" w:hAnsi="Wingdings" w:cs="Wingdings"/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before="5" w:line="140" w:lineRule="exact"/>
        <w:rPr>
          <w:sz w:val="24"/>
          <w:szCs w:val="24"/>
        </w:rPr>
      </w:pPr>
    </w:p>
    <w:p w:rsidR="008C4F9C" w:rsidRPr="003A6164" w:rsidRDefault="00E3604F">
      <w:pPr>
        <w:ind w:left="928"/>
        <w:rPr>
          <w:rFonts w:ascii="Wingdings" w:eastAsia="Wingdings" w:hAnsi="Wingdings" w:cs="Wingdings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4</w:t>
      </w:r>
      <w:r w:rsidRPr="003A6164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</w:t>
      </w:r>
      <w:r w:rsidRPr="003A6164">
        <w:rPr>
          <w:rFonts w:ascii="Arial" w:eastAsia="Arial" w:hAnsi="Arial" w:cs="Arial"/>
          <w:w w:val="99"/>
          <w:position w:val="1"/>
          <w:sz w:val="24"/>
          <w:szCs w:val="24"/>
        </w:rPr>
        <w:t>10</w:t>
      </w:r>
    </w:p>
    <w:p w:rsidR="008C4F9C" w:rsidRPr="003A6164" w:rsidRDefault="008C4F9C">
      <w:pPr>
        <w:spacing w:before="12" w:line="240" w:lineRule="exact"/>
        <w:rPr>
          <w:sz w:val="24"/>
          <w:szCs w:val="24"/>
        </w:rPr>
      </w:pPr>
    </w:p>
    <w:p w:rsidR="008C4F9C" w:rsidRPr="003A6164" w:rsidRDefault="00E3604F">
      <w:pPr>
        <w:ind w:left="830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2800</w:t>
      </w:r>
      <w:r w:rsidRPr="003A6164">
        <w:rPr>
          <w:rFonts w:ascii="Arial" w:eastAsia="Arial" w:hAnsi="Arial" w:cs="Arial"/>
          <w:sz w:val="24"/>
          <w:szCs w:val="24"/>
        </w:rPr>
        <w:t xml:space="preserve">        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2900</w:t>
      </w:r>
      <w:r w:rsidRPr="003A6164">
        <w:rPr>
          <w:rFonts w:ascii="Arial" w:eastAsia="Arial" w:hAnsi="Arial" w:cs="Arial"/>
          <w:sz w:val="24"/>
          <w:szCs w:val="24"/>
        </w:rPr>
        <w:t xml:space="preserve">        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3000</w:t>
      </w:r>
      <w:r w:rsidRPr="003A6164">
        <w:rPr>
          <w:rFonts w:ascii="Arial" w:eastAsia="Arial" w:hAnsi="Arial" w:cs="Arial"/>
          <w:sz w:val="24"/>
          <w:szCs w:val="24"/>
        </w:rPr>
        <w:t xml:space="preserve">        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3100</w:t>
      </w:r>
    </w:p>
    <w:p w:rsidR="008C4F9C" w:rsidRPr="003A6164" w:rsidRDefault="00E3604F">
      <w:pPr>
        <w:spacing w:before="99" w:line="249" w:lineRule="auto"/>
        <w:ind w:left="1298" w:right="1223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Fitted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lastRenderedPageBreak/>
        <w:t xml:space="preserve">values </w:t>
      </w:r>
      <w:proofErr w:type="spellStart"/>
      <w:proofErr w:type="gramStart"/>
      <w:r w:rsidRPr="003A6164">
        <w:rPr>
          <w:rFonts w:ascii="Arial" w:eastAsia="Arial" w:hAnsi="Arial" w:cs="Arial"/>
          <w:w w:val="99"/>
          <w:sz w:val="24"/>
          <w:szCs w:val="24"/>
        </w:rPr>
        <w:t>aov</w:t>
      </w:r>
      <w:proofErr w:type="spellEnd"/>
      <w:r w:rsidRPr="003A6164">
        <w:rPr>
          <w:rFonts w:ascii="Arial" w:eastAsia="Arial" w:hAnsi="Arial" w:cs="Arial"/>
          <w:w w:val="99"/>
          <w:sz w:val="24"/>
          <w:szCs w:val="24"/>
        </w:rPr>
        <w:t>(</w:t>
      </w:r>
      <w:proofErr w:type="spellStart"/>
      <w:proofErr w:type="gramEnd"/>
      <w:r w:rsidRPr="003A6164">
        <w:rPr>
          <w:rFonts w:ascii="Arial" w:eastAsia="Arial" w:hAnsi="Arial" w:cs="Arial"/>
          <w:w w:val="99"/>
          <w:sz w:val="24"/>
          <w:szCs w:val="24"/>
        </w:rPr>
        <w:t>fm</w:t>
      </w:r>
      <w:proofErr w:type="spellEnd"/>
      <w:r w:rsidRPr="003A6164">
        <w:rPr>
          <w:rFonts w:ascii="Arial" w:eastAsia="Arial" w:hAnsi="Arial" w:cs="Arial"/>
          <w:w w:val="99"/>
          <w:sz w:val="24"/>
          <w:szCs w:val="24"/>
        </w:rPr>
        <w:t>)</w:t>
      </w:r>
    </w:p>
    <w:p w:rsidR="008C4F9C" w:rsidRPr="003A6164" w:rsidRDefault="00BE6D3C">
      <w:pPr>
        <w:spacing w:before="15"/>
        <w:rPr>
          <w:sz w:val="24"/>
          <w:szCs w:val="24"/>
        </w:rPr>
      </w:pPr>
      <w:r>
        <w:rPr>
          <w:sz w:val="24"/>
          <w:szCs w:val="24"/>
        </w:rPr>
        <w:pict>
          <v:shape id="_x0000_s1569" type="#_x0000_t202" style="position:absolute;margin-left:416.4pt;margin-top:33.6pt;width:6pt;height:10.85pt;z-index:-2621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3100</w:t>
                  </w:r>
                </w:p>
              </w:txbxContent>
            </v:textbox>
            <w10:wrap anchorx="page"/>
          </v:shape>
        </w:pict>
      </w:r>
    </w:p>
    <w:p w:rsidR="008C4F9C" w:rsidRPr="003A6164" w:rsidRDefault="008C4F9C">
      <w:pPr>
        <w:spacing w:before="1" w:line="12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spacing w:line="80" w:lineRule="exact"/>
        <w:ind w:left="1195" w:right="1534"/>
        <w:jc w:val="center"/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3034" w:space="3781"/>
            <w:col w:w="2985"/>
          </w:cols>
        </w:sectPr>
      </w:pPr>
      <w:r w:rsidRPr="003A6164">
        <w:rPr>
          <w:rFonts w:ascii="Arial" w:eastAsia="Arial" w:hAnsi="Arial" w:cs="Arial"/>
          <w:w w:val="99"/>
          <w:sz w:val="24"/>
          <w:szCs w:val="24"/>
        </w:rPr>
        <w:t>White</w:t>
      </w:r>
    </w:p>
    <w:p w:rsidR="008C4F9C" w:rsidRPr="003A6164" w:rsidRDefault="008C4F9C">
      <w:pPr>
        <w:spacing w:before="2" w:line="220" w:lineRule="exact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C4F9C" w:rsidRPr="003A6164" w:rsidRDefault="00BE6D3C">
      <w:pPr>
        <w:spacing w:before="22" w:line="291" w:lineRule="auto"/>
        <w:ind w:left="120" w:right="-37" w:firstLine="239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 id="_x0000_s1568" type="#_x0000_t202" style="position:absolute;left:0;text-align:left;margin-left:406.8pt;margin-top:20.9pt;width:6pt;height:23.7pt;z-index:-2626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mean</w:t>
                  </w:r>
                  <w:proofErr w:type="gramEnd"/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of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bwt</w:t>
                  </w:r>
                  <w:proofErr w:type="spellEnd"/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67" type="#_x0000_t202" style="position:absolute;left:0;text-align:left;margin-left:416.4pt;margin-top:54.05pt;width:6pt;height:10.85pt;z-index:-2624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2800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66" type="#_x0000_t202" style="position:absolute;left:0;text-align:left;margin-left:416.4pt;margin-top:30.05pt;width:6pt;height:10.85pt;z-index:-2623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2900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65" type="#_x0000_t202" style="position:absolute;left:0;text-align:left;margin-left:416.4pt;margin-top:6pt;width:6pt;height:10.85pt;z-index:-2622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3000</w:t>
                  </w:r>
                </w:p>
              </w:txbxContent>
            </v:textbox>
            <w10:wrap anchorx="page"/>
          </v:shape>
        </w:pict>
      </w:r>
      <w:r w:rsidR="00E3604F" w:rsidRPr="003A6164">
        <w:rPr>
          <w:w w:val="99"/>
          <w:sz w:val="24"/>
          <w:szCs w:val="24"/>
        </w:rPr>
        <w:t>Likewise,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two-way</w:t>
      </w:r>
      <w:r w:rsidR="00E3604F" w:rsidRPr="003A6164">
        <w:rPr>
          <w:sz w:val="24"/>
          <w:szCs w:val="24"/>
        </w:rPr>
        <w:t xml:space="preserve"> </w:t>
      </w:r>
      <w:proofErr w:type="spellStart"/>
      <w:r w:rsidR="00E3604F" w:rsidRPr="003A6164">
        <w:rPr>
          <w:w w:val="99"/>
          <w:sz w:val="24"/>
          <w:szCs w:val="24"/>
        </w:rPr>
        <w:t>anova</w:t>
      </w:r>
      <w:proofErr w:type="spellEnd"/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can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be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used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to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test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whether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birth weight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depends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on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both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smoking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status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and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history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of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hypertension. If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we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consider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saturated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model,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we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need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to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include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the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 xml:space="preserve">interaction </w:t>
      </w:r>
      <w:proofErr w:type="gramStart"/>
      <w:r w:rsidR="00E3604F" w:rsidRPr="003A6164">
        <w:rPr>
          <w:rFonts w:ascii="Courier New" w:eastAsia="Courier New" w:hAnsi="Courier New" w:cs="Courier New"/>
          <w:w w:val="99"/>
          <w:sz w:val="24"/>
          <w:szCs w:val="24"/>
        </w:rPr>
        <w:t>smoke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99"/>
          <w:sz w:val="24"/>
          <w:szCs w:val="24"/>
        </w:rPr>
        <w:t>:</w:t>
      </w:r>
      <w:proofErr w:type="gramEnd"/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="00E3604F" w:rsidRPr="003A6164">
        <w:rPr>
          <w:rFonts w:ascii="Courier New" w:eastAsia="Courier New" w:hAnsi="Courier New" w:cs="Courier New"/>
          <w:w w:val="99"/>
          <w:sz w:val="24"/>
          <w:szCs w:val="24"/>
        </w:rPr>
        <w:t>ht</w:t>
      </w:r>
      <w:proofErr w:type="spellEnd"/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in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addition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to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the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main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effects,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99"/>
          <w:sz w:val="24"/>
          <w:szCs w:val="24"/>
        </w:rPr>
        <w:t>smoke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99"/>
          <w:sz w:val="24"/>
          <w:szCs w:val="24"/>
        </w:rPr>
        <w:t>+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99"/>
          <w:sz w:val="24"/>
          <w:szCs w:val="24"/>
        </w:rPr>
        <w:t>ht</w:t>
      </w:r>
      <w:r w:rsidR="00E3604F" w:rsidRPr="003A6164">
        <w:rPr>
          <w:w w:val="99"/>
          <w:sz w:val="24"/>
          <w:szCs w:val="24"/>
        </w:rPr>
        <w:t>.</w:t>
      </w:r>
      <w:r w:rsidR="00E3604F" w:rsidRPr="003A6164">
        <w:rPr>
          <w:sz w:val="24"/>
          <w:szCs w:val="24"/>
        </w:rPr>
        <w:t xml:space="preserve">  </w:t>
      </w:r>
      <w:r w:rsidR="00E3604F" w:rsidRPr="003A6164">
        <w:rPr>
          <w:w w:val="99"/>
          <w:sz w:val="24"/>
          <w:szCs w:val="24"/>
        </w:rPr>
        <w:t>Following</w:t>
      </w:r>
    </w:p>
    <w:p w:rsidR="008C4F9C" w:rsidRPr="003A6164" w:rsidRDefault="00E3604F">
      <w:pPr>
        <w:spacing w:line="200" w:lineRule="exact"/>
        <w:ind w:left="120"/>
        <w:rPr>
          <w:sz w:val="24"/>
          <w:szCs w:val="24"/>
        </w:rPr>
      </w:pPr>
      <w:r w:rsidRPr="003A6164">
        <w:rPr>
          <w:w w:val="99"/>
          <w:position w:val="1"/>
          <w:sz w:val="24"/>
          <w:szCs w:val="24"/>
        </w:rPr>
        <w:t>Wilkinson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and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Rogers’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notation</w:t>
      </w:r>
      <w:proofErr w:type="gramStart"/>
      <w:r w:rsidRPr="003A6164">
        <w:rPr>
          <w:w w:val="99"/>
          <w:position w:val="1"/>
          <w:sz w:val="24"/>
          <w:szCs w:val="24"/>
        </w:rPr>
        <w:t>,</w:t>
      </w:r>
      <w:r w:rsidRPr="003A6164">
        <w:rPr>
          <w:w w:val="99"/>
          <w:position w:val="8"/>
          <w:sz w:val="24"/>
          <w:szCs w:val="24"/>
        </w:rPr>
        <w:t>8</w:t>
      </w:r>
      <w:proofErr w:type="gramEnd"/>
      <w:r w:rsidRPr="003A6164">
        <w:rPr>
          <w:position w:val="8"/>
          <w:sz w:val="24"/>
          <w:szCs w:val="24"/>
        </w:rPr>
        <w:t xml:space="preserve">  </w:t>
      </w:r>
      <w:r w:rsidRPr="003A6164">
        <w:rPr>
          <w:w w:val="99"/>
          <w:position w:val="1"/>
          <w:sz w:val="24"/>
          <w:szCs w:val="24"/>
        </w:rPr>
        <w:t>this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reduces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to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position w:val="1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position w:val="1"/>
          <w:sz w:val="24"/>
          <w:szCs w:val="24"/>
        </w:rPr>
        <w:t>*</w:t>
      </w:r>
      <w:r w:rsidRPr="003A6164">
        <w:rPr>
          <w:rFonts w:ascii="Courier New" w:eastAsia="Courier New" w:hAnsi="Courier New" w:cs="Courier New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position w:val="1"/>
          <w:sz w:val="24"/>
          <w:szCs w:val="24"/>
        </w:rPr>
        <w:t>ht</w:t>
      </w:r>
      <w:r w:rsidRPr="003A6164">
        <w:rPr>
          <w:w w:val="99"/>
          <w:position w:val="1"/>
          <w:sz w:val="24"/>
          <w:szCs w:val="24"/>
        </w:rPr>
        <w:t>.</w:t>
      </w:r>
    </w:p>
    <w:p w:rsidR="008C4F9C" w:rsidRPr="003A6164" w:rsidRDefault="00E3604F">
      <w:pPr>
        <w:spacing w:before="9" w:line="10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088" w:space="1952"/>
            <w:col w:w="1760"/>
          </w:cols>
        </w:sectPr>
      </w:pPr>
      <w:r w:rsidRPr="003A6164">
        <w:rPr>
          <w:rFonts w:ascii="Arial" w:eastAsia="Arial" w:hAnsi="Arial" w:cs="Arial"/>
          <w:w w:val="99"/>
          <w:sz w:val="24"/>
          <w:szCs w:val="24"/>
        </w:rPr>
        <w:t>Other</w:t>
      </w:r>
    </w:p>
    <w:p w:rsidR="008C4F9C" w:rsidRPr="003A6164" w:rsidRDefault="008C4F9C">
      <w:pPr>
        <w:spacing w:before="19" w:line="220" w:lineRule="exact"/>
        <w:rPr>
          <w:sz w:val="24"/>
          <w:szCs w:val="24"/>
        </w:rPr>
      </w:pPr>
    </w:p>
    <w:p w:rsidR="008C4F9C" w:rsidRPr="003A6164" w:rsidRDefault="00E3604F">
      <w:pPr>
        <w:spacing w:line="180" w:lineRule="exact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summary(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aov.fit2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aov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*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))</w:t>
      </w:r>
    </w:p>
    <w:p w:rsidR="008C4F9C" w:rsidRPr="003A6164" w:rsidRDefault="00E3604F">
      <w:pPr>
        <w:spacing w:before="5" w:line="14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ind w:right="-32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Black</w:t>
      </w:r>
    </w:p>
    <w:p w:rsidR="008C4F9C" w:rsidRPr="003A6164" w:rsidRDefault="00E3604F">
      <w:pPr>
        <w:spacing w:before="17" w:line="26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BE6D3C">
      <w:pPr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20" w:equalWidth="0">
            <w:col w:w="5571" w:space="2474"/>
            <w:col w:w="195" w:space="28"/>
            <w:col w:w="1532"/>
          </w:cols>
        </w:sectPr>
      </w:pPr>
      <w:r>
        <w:rPr>
          <w:sz w:val="24"/>
          <w:szCs w:val="24"/>
        </w:rPr>
        <w:pict>
          <v:group id="_x0000_s1553" style="position:absolute;margin-left:423.85pt;margin-top:-99.65pt;width:116.45pt;height:99.7pt;z-index:-2629;mso-position-horizontal-relative:page" coordorigin="8477,-1993" coordsize="2329,1994">
            <v:shape id="_x0000_s1564" style="position:absolute;left:8527;top:-1904;width:0;height:1443" coordorigin="8527,-1904" coordsize="0,1443" path="m8527,-461r,-1443e" filled="f" strokeweight=".08786mm">
              <v:path arrowok="t"/>
            </v:shape>
            <v:shape id="_x0000_s1563" style="position:absolute;left:8479;top:-461;width:48;height:0" coordorigin="8479,-461" coordsize="48,0" path="m8527,-461r-48,e" filled="f" strokeweight=".08786mm">
              <v:path arrowok="t"/>
            </v:shape>
            <v:shape id="_x0000_s1562" style="position:absolute;left:8479;top:-942;width:48;height:0" coordorigin="8479,-942" coordsize="48,0" path="m8527,-942r-48,e" filled="f" strokeweight=".08786mm">
              <v:path arrowok="t"/>
            </v:shape>
            <v:shape id="_x0000_s1561" style="position:absolute;left:8479;top:-1423;width:48;height:0" coordorigin="8479,-1423" coordsize="48,0" path="m8527,-1423r-48,e" filled="f" strokeweight=".08786mm">
              <v:path arrowok="t"/>
            </v:shape>
            <v:shape id="_x0000_s1560" style="position:absolute;left:8479;top:-1904;width:48;height:0" coordorigin="8479,-1904" coordsize="48,0" path="m8527,-1904r-48,e" filled="f" strokeweight=".08786mm">
              <v:path arrowok="t"/>
            </v:shape>
            <v:shape id="_x0000_s1559" style="position:absolute;left:8527;top:-1991;width:2276;height:1989" coordorigin="8527,-1991" coordsize="2276,1989" path="m8527,-1r2276,l10803,-1991r-2276,l8527,-1e" filled="f" strokeweight=".08786mm">
              <v:path arrowok="t"/>
            </v:shape>
            <v:shape id="_x0000_s1558" style="position:absolute;left:9138;top:-1157;width:1054;height:0" coordorigin="9138,-1157" coordsize="1054,0" path="m9138,-1157r1054,e" filled="f" strokeweight=".08786mm">
              <v:path arrowok="t"/>
            </v:shape>
            <v:shape id="_x0000_s1557" style="position:absolute;left:9665;top:-1917;width:0;height:1842" coordorigin="9665,-1917" coordsize="0,1842" path="m9665,-75r,-1842e" filled="f" strokeweight=".08786mm">
              <v:path arrowok="t"/>
            </v:shape>
            <v:shape id="_x0000_s1556" style="position:absolute;left:9613;top:-1917;width:105;height:0" coordorigin="9613,-1917" coordsize="105,0" path="m9613,-1917r105,e" filled="f" strokeweight=".08786mm">
              <v:path arrowok="t"/>
            </v:shape>
            <v:shape id="_x0000_s1555" style="position:absolute;left:9613;top:-75;width:105;height:0" coordorigin="9613,-75" coordsize="105,0" path="m9613,-75r105,e" filled="f" strokeweight=".08786mm">
              <v:path arrowok="t"/>
            </v:shape>
            <v:shape id="_x0000_s1554" style="position:absolute;left:9613;top:-487;width:105;height:0" coordorigin="9613,-487" coordsize="105,0" path="m9613,-487r105,e" filled="f" strokeweight=".08786mm">
              <v:path arrowok="t"/>
            </v:shape>
            <w10:wrap anchorx="page"/>
          </v:group>
        </w:pict>
      </w:r>
      <w:proofErr w:type="gramStart"/>
      <w:r w:rsidR="00E3604F" w:rsidRPr="003A6164">
        <w:rPr>
          <w:rFonts w:ascii="Arial" w:eastAsia="Arial" w:hAnsi="Arial" w:cs="Arial"/>
          <w:w w:val="99"/>
          <w:sz w:val="24"/>
          <w:szCs w:val="24"/>
        </w:rPr>
        <w:t>race</w:t>
      </w:r>
      <w:proofErr w:type="gramEnd"/>
    </w:p>
    <w:p w:rsidR="008C4F9C" w:rsidRPr="003A6164" w:rsidRDefault="008C4F9C">
      <w:pPr>
        <w:spacing w:before="1" w:line="100" w:lineRule="exact"/>
        <w:rPr>
          <w:sz w:val="24"/>
          <w:szCs w:val="24"/>
        </w:rPr>
      </w:pPr>
    </w:p>
    <w:p w:rsidR="008C4F9C" w:rsidRPr="003A6164" w:rsidRDefault="00E3604F">
      <w:pPr>
        <w:spacing w:line="263" w:lineRule="auto"/>
        <w:ind w:left="120" w:right="-27" w:firstLine="1100"/>
        <w:jc w:val="both"/>
        <w:rPr>
          <w:rFonts w:ascii="Courier New" w:eastAsia="Courier New" w:hAnsi="Courier New" w:cs="Courier New"/>
          <w:sz w:val="24"/>
          <w:szCs w:val="24"/>
        </w:rPr>
      </w:pP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Df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Sum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Sq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Sq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Pr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&gt;F) 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3625946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3625946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7.1390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0.008216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2056920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2056920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4.0498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0.045627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smoke:ht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324044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324044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0.6380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0.425461</w:t>
      </w: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Residuals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93962746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507907</w:t>
      </w:r>
      <w:proofErr w:type="gramEnd"/>
    </w:p>
    <w:p w:rsidR="008C4F9C" w:rsidRPr="003A6164" w:rsidRDefault="00E3604F">
      <w:pPr>
        <w:spacing w:before="1" w:line="12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ind w:left="1373" w:right="1298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Factors</w:t>
      </w:r>
    </w:p>
    <w:p w:rsidR="008C4F9C" w:rsidRPr="003A6164" w:rsidRDefault="008C4F9C">
      <w:pPr>
        <w:spacing w:before="7" w:line="140" w:lineRule="exact"/>
        <w:rPr>
          <w:sz w:val="24"/>
          <w:szCs w:val="24"/>
        </w:rPr>
      </w:pPr>
    </w:p>
    <w:p w:rsidR="008C4F9C" w:rsidRPr="003A6164" w:rsidRDefault="008C4F9C">
      <w:pPr>
        <w:spacing w:before="11" w:line="259" w:lineRule="auto"/>
        <w:ind w:right="106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4268" w:space="2547"/>
            <w:col w:w="2985"/>
          </w:cols>
        </w:sectPr>
      </w:pPr>
    </w:p>
    <w:p w:rsidR="008C4F9C" w:rsidRPr="003A6164" w:rsidRDefault="008C4F9C">
      <w:pPr>
        <w:spacing w:before="7" w:line="18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spacing w:before="44" w:line="180" w:lineRule="exact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with(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interaction.plot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(smoke,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))</w:t>
      </w:r>
    </w:p>
    <w:p w:rsidR="008C4F9C" w:rsidRPr="003A6164" w:rsidRDefault="008C4F9C">
      <w:pPr>
        <w:spacing w:before="11" w:line="200" w:lineRule="exact"/>
        <w:rPr>
          <w:sz w:val="24"/>
          <w:szCs w:val="24"/>
        </w:rPr>
        <w:sectPr w:rsidR="008C4F9C" w:rsidRPr="003A6164" w:rsidSect="0063049E">
          <w:pgSz w:w="12240" w:h="15840"/>
          <w:pgMar w:top="840" w:right="1120" w:bottom="280" w:left="1320" w:header="648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C4F9C" w:rsidRPr="003A6164" w:rsidRDefault="00E3604F">
      <w:pPr>
        <w:spacing w:before="22" w:line="291" w:lineRule="auto"/>
        <w:ind w:left="120" w:right="-34" w:firstLine="239"/>
        <w:rPr>
          <w:sz w:val="24"/>
          <w:szCs w:val="24"/>
        </w:rPr>
      </w:pPr>
      <w:r w:rsidRPr="003A6164">
        <w:rPr>
          <w:w w:val="99"/>
          <w:sz w:val="24"/>
          <w:szCs w:val="24"/>
        </w:rPr>
        <w:lastRenderedPageBreak/>
        <w:t>As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interaction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appears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non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significant</w:t>
      </w:r>
      <w:proofErr w:type="spellEnd"/>
      <w:r w:rsidRPr="003A6164">
        <w:rPr>
          <w:w w:val="99"/>
          <w:sz w:val="24"/>
          <w:szCs w:val="24"/>
        </w:rPr>
        <w:t>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remove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this term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model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including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main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effects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only.</w:t>
      </w:r>
    </w:p>
    <w:p w:rsidR="008C4F9C" w:rsidRPr="003A6164" w:rsidRDefault="008C4F9C">
      <w:pPr>
        <w:spacing w:before="6" w:line="180" w:lineRule="exact"/>
        <w:rPr>
          <w:sz w:val="24"/>
          <w:szCs w:val="24"/>
        </w:rPr>
      </w:pPr>
    </w:p>
    <w:p w:rsidR="008C4F9C" w:rsidRPr="003A6164" w:rsidRDefault="00BE6D3C">
      <w:pPr>
        <w:ind w:left="120"/>
        <w:rPr>
          <w:rFonts w:ascii="Courier New" w:eastAsia="Courier New" w:hAnsi="Courier New" w:cs="Courier New"/>
          <w:sz w:val="24"/>
          <w:szCs w:val="24"/>
        </w:rPr>
      </w:pPr>
      <w:r>
        <w:rPr>
          <w:sz w:val="24"/>
          <w:szCs w:val="24"/>
        </w:rPr>
        <w:pict>
          <v:shape id="_x0000_s1552" type="#_x0000_t202" style="position:absolute;left:0;text-align:left;margin-left:406.8pt;margin-top:6.5pt;width:6pt;height:24.8pt;z-index:-2598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mean</w:t>
                  </w:r>
                  <w:proofErr w:type="gramEnd"/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of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</w:t>
                  </w:r>
                  <w:proofErr w:type="spellStart"/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bwt</w:t>
                  </w:r>
                  <w:proofErr w:type="spellEnd"/>
                </w:p>
              </w:txbxContent>
            </v:textbox>
            <w10:wrap anchorx="page"/>
          </v:shape>
        </w:pict>
      </w:r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aov.fit3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</w:t>
      </w:r>
      <w:proofErr w:type="spellEnd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proofErr w:type="gramEnd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ht</w:t>
      </w:r>
      <w:proofErr w:type="spellEnd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="00E3604F"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="00E3604F"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anova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aov.fit2,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aov.fit3)</w:t>
      </w:r>
    </w:p>
    <w:p w:rsidR="008C4F9C" w:rsidRPr="003A6164" w:rsidRDefault="00E3604F">
      <w:pPr>
        <w:spacing w:before="86" w:line="263" w:lineRule="auto"/>
        <w:ind w:left="120" w:right="3951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Analysis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Variance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Table Model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*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 Model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</w:p>
    <w:p w:rsidR="008C4F9C" w:rsidRPr="003A6164" w:rsidRDefault="00E3604F">
      <w:pPr>
        <w:ind w:left="257" w:right="2507"/>
        <w:jc w:val="center"/>
        <w:rPr>
          <w:rFonts w:ascii="Courier New" w:eastAsia="Courier New" w:hAnsi="Courier New" w:cs="Courier New"/>
          <w:sz w:val="24"/>
          <w:szCs w:val="24"/>
        </w:rPr>
      </w:pP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Res.Df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RSS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Df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Sum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Sq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Pr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&gt;F)</w:t>
      </w:r>
    </w:p>
    <w:p w:rsidR="008C4F9C" w:rsidRPr="003A6164" w:rsidRDefault="00BE6D3C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>
        <w:rPr>
          <w:sz w:val="24"/>
          <w:szCs w:val="24"/>
        </w:rPr>
        <w:pict>
          <v:shape id="_x0000_s1551" type="#_x0000_t202" style="position:absolute;left:0;text-align:left;margin-left:416.4pt;margin-top:98.9pt;width:6pt;height:107.65pt;z-index:-2597;mso-position-horizontal-relative:page;mso-position-vertic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2500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2600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2700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2800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2900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3000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3100</w:t>
                  </w:r>
                </w:p>
              </w:txbxContent>
            </v:textbox>
            <w10:wrap anchorx="page" anchory="page"/>
          </v:shape>
        </w:pict>
      </w:r>
      <w:r w:rsidR="00E3604F"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="00E3604F"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="00E3604F"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185</w:t>
      </w:r>
      <w:r w:rsidR="00E3604F"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93962746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94286790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-324044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0.638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0.4255</w:t>
      </w:r>
    </w:p>
    <w:p w:rsidR="008C4F9C" w:rsidRPr="003A6164" w:rsidRDefault="00E3604F">
      <w:pPr>
        <w:spacing w:before="6" w:line="12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tabs>
          <w:tab w:val="left" w:pos="1520"/>
        </w:tabs>
        <w:spacing w:line="180" w:lineRule="atLeast"/>
        <w:ind w:left="833" w:right="-14" w:hanging="833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No</w:t>
      </w:r>
      <w:r w:rsidRPr="003A6164">
        <w:rPr>
          <w:rFonts w:ascii="Arial" w:eastAsia="Arial" w:hAnsi="Arial" w:cs="Arial"/>
          <w:sz w:val="24"/>
          <w:szCs w:val="24"/>
        </w:rPr>
        <w:tab/>
      </w:r>
      <w:r w:rsidRPr="003A6164">
        <w:rPr>
          <w:rFonts w:ascii="Arial" w:eastAsia="Arial" w:hAnsi="Arial" w:cs="Arial"/>
          <w:sz w:val="24"/>
          <w:szCs w:val="24"/>
        </w:rPr>
        <w:tab/>
      </w:r>
      <w:r w:rsidRPr="003A6164">
        <w:rPr>
          <w:rFonts w:ascii="Arial" w:eastAsia="Arial" w:hAnsi="Arial" w:cs="Arial"/>
          <w:w w:val="99"/>
          <w:sz w:val="24"/>
          <w:szCs w:val="24"/>
        </w:rPr>
        <w:t>Yes smoke</w:t>
      </w:r>
    </w:p>
    <w:p w:rsidR="008C4F9C" w:rsidRPr="003A6164" w:rsidRDefault="00E3604F">
      <w:pPr>
        <w:spacing w:before="7" w:line="26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rPr>
          <w:rFonts w:ascii="Arial" w:eastAsia="Arial" w:hAnsi="Arial" w:cs="Arial"/>
          <w:sz w:val="24"/>
          <w:szCs w:val="24"/>
        </w:rPr>
      </w:pPr>
      <w:proofErr w:type="spellStart"/>
      <w:proofErr w:type="gramStart"/>
      <w:r w:rsidRPr="003A6164">
        <w:rPr>
          <w:rFonts w:ascii="Arial" w:eastAsia="Arial" w:hAnsi="Arial" w:cs="Arial"/>
          <w:w w:val="99"/>
          <w:sz w:val="24"/>
          <w:szCs w:val="24"/>
        </w:rPr>
        <w:t>ht</w:t>
      </w:r>
      <w:proofErr w:type="spellEnd"/>
      <w:proofErr w:type="gramEnd"/>
    </w:p>
    <w:p w:rsidR="008C4F9C" w:rsidRPr="003A6164" w:rsidRDefault="00E3604F">
      <w:pPr>
        <w:spacing w:before="96"/>
        <w:ind w:left="5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sz w:val="24"/>
          <w:szCs w:val="24"/>
        </w:rPr>
        <w:t xml:space="preserve">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No</w:t>
      </w:r>
    </w:p>
    <w:p w:rsidR="008C4F9C" w:rsidRPr="003A6164" w:rsidRDefault="00BE6D3C">
      <w:pPr>
        <w:spacing w:before="3"/>
        <w:ind w:left="194" w:right="287"/>
        <w:jc w:val="center"/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20" w:equalWidth="0">
            <w:col w:w="6299" w:space="1097"/>
            <w:col w:w="1664" w:space="80"/>
            <w:col w:w="660"/>
          </w:cols>
        </w:sectPr>
      </w:pPr>
      <w:r>
        <w:rPr>
          <w:sz w:val="24"/>
          <w:szCs w:val="24"/>
        </w:rPr>
        <w:pict>
          <v:group id="_x0000_s1537" style="position:absolute;left:0;text-align:left;margin-left:423.85pt;margin-top:-20.1pt;width:116.45pt;height:99.7pt;z-index:-2599;mso-position-horizontal-relative:page" coordorigin="8477,-402" coordsize="2329,1994">
            <v:shape id="_x0000_s1550" style="position:absolute;left:8766;top:-326;width:1550;height:978" coordorigin="8766,-326" coordsize="1550,978" path="m8766,-326r1550,978e" filled="f" strokeweight=".08786mm">
              <v:stroke dashstyle="dash"/>
              <v:path arrowok="t"/>
            </v:shape>
            <v:shape id="_x0000_s1549" style="position:absolute;left:8527;top:-357;width:0;height:1936" coordorigin="8527,-357" coordsize="0,1936" path="m8527,1579r,-1936e" filled="f" strokeweight=".08786mm">
              <v:path arrowok="t"/>
            </v:shape>
            <v:shape id="_x0000_s1548" style="position:absolute;left:8479;top:1579;width:48;height:0" coordorigin="8479,1579" coordsize="48,0" path="m8527,1579r-48,e" filled="f" strokeweight=".08786mm">
              <v:path arrowok="t"/>
            </v:shape>
            <v:shape id="_x0000_s1547" style="position:absolute;left:8479;top:1256;width:48;height:0" coordorigin="8479,1256" coordsize="48,0" path="m8527,1256r-48,e" filled="f" strokeweight=".08786mm">
              <v:path arrowok="t"/>
            </v:shape>
            <v:shape id="_x0000_s1546" style="position:absolute;left:8479;top:934;width:48;height:0" coordorigin="8479,934" coordsize="48,0" path="m8527,934r-48,e" filled="f" strokeweight=".08786mm">
              <v:path arrowok="t"/>
            </v:shape>
            <v:shape id="_x0000_s1545" style="position:absolute;left:8479;top:611;width:48;height:0" coordorigin="8479,611" coordsize="48,0" path="m8527,611r-48,e" filled="f" strokeweight=".08786mm">
              <v:path arrowok="t"/>
            </v:shape>
            <v:shape id="_x0000_s1544" style="position:absolute;left:8479;top:288;width:48;height:0" coordorigin="8479,288" coordsize="48,0" path="m8527,288r-48,e" filled="f" strokeweight=".08786mm">
              <v:path arrowok="t"/>
            </v:shape>
            <v:shape id="_x0000_s1543" style="position:absolute;left:8479;top:-34;width:48;height:0" coordorigin="8479,-34" coordsize="48,0" path="m8527,-34r-48,e" filled="f" strokeweight=".08786mm">
              <v:path arrowok="t"/>
            </v:shape>
            <v:shape id="_x0000_s1542" style="position:absolute;left:8479;top:-357;width:48;height:0" coordorigin="8479,-357" coordsize="48,0" path="m8527,-357r-48,e" filled="f" strokeweight=".08786mm">
              <v:path arrowok="t"/>
            </v:shape>
            <v:shape id="_x0000_s1541" style="position:absolute;left:8527;top:-400;width:2276;height:1989" coordorigin="8527,-400" coordsize="2276,1989" path="m8527,1590r2276,l10803,-400r-2276,l8527,1590e" filled="f" strokeweight=".08786mm">
              <v:path arrowok="t"/>
            </v:shape>
            <v:shape id="_x0000_s1540" style="position:absolute;left:8766;top:1382;width:1550;height:134" coordorigin="8766,1382" coordsize="1550,134" path="m8766,1516r1550,-134e" filled="f" strokeweight=".08786mm">
              <v:path arrowok="t"/>
            </v:shape>
            <v:shape id="_x0000_s1539" style="position:absolute;left:10465;top:-46;width:143;height:0" coordorigin="10465,-46" coordsize="143,0" path="m10465,-46r144,e" filled="f" strokeweight=".08786mm">
              <v:stroke dashstyle="dash"/>
              <v:path arrowok="t"/>
            </v:shape>
            <v:shape id="_x0000_s1538" style="position:absolute;left:10465;top:49;width:143;height:0" coordorigin="10465,49" coordsize="143,0" path="m10465,49r144,e" filled="f" strokeweight=".08786mm">
              <v:path arrowok="t"/>
            </v:shape>
            <w10:wrap anchorx="page"/>
          </v:group>
        </w:pict>
      </w:r>
      <w:r w:rsidR="00E3604F" w:rsidRPr="003A6164">
        <w:rPr>
          <w:rFonts w:ascii="Arial" w:eastAsia="Arial" w:hAnsi="Arial" w:cs="Arial"/>
          <w:w w:val="99"/>
          <w:sz w:val="24"/>
          <w:szCs w:val="24"/>
        </w:rPr>
        <w:t>Yes</w:t>
      </w:r>
    </w:p>
    <w:p w:rsidR="008C4F9C" w:rsidRPr="003A6164" w:rsidRDefault="008C4F9C">
      <w:pPr>
        <w:spacing w:before="5" w:line="180" w:lineRule="exact"/>
        <w:rPr>
          <w:sz w:val="24"/>
          <w:szCs w:val="24"/>
        </w:rPr>
      </w:pPr>
    </w:p>
    <w:p w:rsidR="008C4F9C" w:rsidRPr="003A6164" w:rsidRDefault="00E3604F">
      <w:pPr>
        <w:spacing w:line="271" w:lineRule="auto"/>
        <w:ind w:left="120" w:right="-34" w:firstLine="23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Adding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third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term,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race</w:t>
      </w:r>
      <w:r w:rsidRPr="003A6164">
        <w:rPr>
          <w:w w:val="99"/>
          <w:sz w:val="24"/>
          <w:szCs w:val="24"/>
        </w:rPr>
        <w:t>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two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second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order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interactions, indicates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ethnicity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also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impacts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baby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weight,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dependence</w:t>
      </w:r>
    </w:p>
    <w:p w:rsidR="008C4F9C" w:rsidRPr="003A6164" w:rsidRDefault="00E3604F">
      <w:pPr>
        <w:spacing w:before="7" w:line="14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spacing w:line="259" w:lineRule="auto"/>
        <w:ind w:right="282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255" w:space="560"/>
            <w:col w:w="2985"/>
          </w:cols>
        </w:sectPr>
      </w:pPr>
      <w:r w:rsidRPr="003A6164">
        <w:rPr>
          <w:w w:val="99"/>
          <w:sz w:val="24"/>
          <w:szCs w:val="24"/>
        </w:rPr>
        <w:t>.</w:t>
      </w:r>
    </w:p>
    <w:p w:rsidR="008C4F9C" w:rsidRPr="003A6164" w:rsidRDefault="00E3604F">
      <w:pPr>
        <w:spacing w:line="200" w:lineRule="exact"/>
        <w:ind w:left="6815" w:right="350" w:hanging="6695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proofErr w:type="gramStart"/>
      <w:r w:rsidRPr="003A6164">
        <w:rPr>
          <w:w w:val="99"/>
          <w:sz w:val="24"/>
          <w:szCs w:val="24"/>
        </w:rPr>
        <w:lastRenderedPageBreak/>
        <w:t>on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smoking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status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history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hypertension.</w:t>
      </w:r>
      <w:r w:rsidRPr="003A6164">
        <w:rPr>
          <w:sz w:val="24"/>
          <w:szCs w:val="24"/>
        </w:rPr>
        <w:t xml:space="preserve">                                                      </w:t>
      </w:r>
    </w:p>
    <w:p w:rsidR="008C4F9C" w:rsidRPr="003A6164" w:rsidRDefault="00E3604F">
      <w:pPr>
        <w:spacing w:before="36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summary(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aov.fit4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update(aov.fit3,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.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.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*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race))</w:t>
      </w:r>
    </w:p>
    <w:p w:rsidR="008C4F9C" w:rsidRPr="003A6164" w:rsidRDefault="00E3604F">
      <w:pPr>
        <w:spacing w:before="86" w:line="263" w:lineRule="auto"/>
        <w:ind w:left="120" w:right="806" w:firstLine="1100"/>
        <w:jc w:val="both"/>
        <w:rPr>
          <w:rFonts w:ascii="Courier New" w:eastAsia="Courier New" w:hAnsi="Courier New" w:cs="Courier New"/>
          <w:sz w:val="24"/>
          <w:szCs w:val="24"/>
        </w:rPr>
      </w:pP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Df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Sum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Sq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Sq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Pr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(&gt;F) 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3625946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3625946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7.8780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0.005555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2056920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2056920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4.4690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0.035892 race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8291518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4145759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9.0074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0.000187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smoke:race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1754625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877313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1.9061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0.151646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ht:race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1393149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696575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1.5134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0.222943</w:t>
      </w:r>
    </w:p>
    <w:p w:rsidR="008C4F9C" w:rsidRPr="003A6164" w:rsidRDefault="00E3604F">
      <w:pPr>
        <w:spacing w:line="160" w:lineRule="exact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Residuals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180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82847497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460264</w:t>
      </w:r>
      <w:proofErr w:type="gramEnd"/>
    </w:p>
    <w:p w:rsidR="008C4F9C" w:rsidRPr="003A6164" w:rsidRDefault="00E3604F">
      <w:pPr>
        <w:spacing w:before="10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5101" w:space="1714"/>
            <w:col w:w="2985"/>
          </w:cols>
        </w:sect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before="4" w:line="160" w:lineRule="exact"/>
        <w:rPr>
          <w:sz w:val="24"/>
          <w:szCs w:val="24"/>
        </w:rPr>
      </w:pPr>
    </w:p>
    <w:p w:rsidR="008C4F9C" w:rsidRPr="003A6164" w:rsidRDefault="00E3604F">
      <w:pPr>
        <w:spacing w:before="32"/>
        <w:ind w:left="359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multiple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comparisons,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controlling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fwer</w:t>
      </w:r>
      <w:proofErr w:type="spellEnd"/>
      <w:proofErr w:type="gramStart"/>
      <w:r w:rsidRPr="003A6164">
        <w:rPr>
          <w:w w:val="99"/>
          <w:sz w:val="24"/>
          <w:szCs w:val="24"/>
        </w:rPr>
        <w:t>,</w:t>
      </w:r>
      <w:r w:rsidRPr="003A6164">
        <w:rPr>
          <w:w w:val="99"/>
          <w:position w:val="7"/>
          <w:sz w:val="24"/>
          <w:szCs w:val="24"/>
        </w:rPr>
        <w:t>9</w:t>
      </w:r>
      <w:proofErr w:type="gramEnd"/>
      <w:r w:rsidRPr="003A6164">
        <w:rPr>
          <w:position w:val="7"/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                </w:t>
      </w:r>
    </w:p>
    <w:p w:rsidR="008C4F9C" w:rsidRPr="003A6164" w:rsidRDefault="00E3604F">
      <w:pPr>
        <w:spacing w:before="49"/>
        <w:ind w:left="120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lastRenderedPageBreak/>
        <w:t>final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model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using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Tukey’s</w:t>
      </w:r>
      <w:proofErr w:type="spellEnd"/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hsd</w:t>
      </w:r>
      <w:proofErr w:type="spell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contrasts.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fact,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only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race</w:t>
      </w:r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effect</w:t>
      </w:r>
    </w:p>
    <w:p w:rsidR="008C4F9C" w:rsidRPr="003A6164" w:rsidRDefault="00E3604F">
      <w:pPr>
        <w:spacing w:before="32" w:line="291" w:lineRule="auto"/>
        <w:ind w:left="120" w:right="-34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t>is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interest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here,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because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factor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has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two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levels.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Results 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compared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what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would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obtained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t-tests</w:t>
      </w:r>
    </w:p>
    <w:p w:rsidR="008C4F9C" w:rsidRPr="003A6164" w:rsidRDefault="008C4F9C">
      <w:pPr>
        <w:spacing w:before="6" w:line="18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with(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pairwise.t.test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race))</w:t>
      </w:r>
    </w:p>
    <w:p w:rsidR="008C4F9C" w:rsidRPr="003A6164" w:rsidRDefault="00E3604F">
      <w:pPr>
        <w:spacing w:before="86"/>
        <w:ind w:left="79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Pairwise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comparisons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using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tests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with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pooled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SD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lastRenderedPageBreak/>
        <w:t>data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and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</w:t>
      </w:r>
    </w:p>
    <w:p w:rsidR="008C4F9C" w:rsidRPr="003A6164" w:rsidRDefault="008C4F9C">
      <w:pPr>
        <w:spacing w:before="17" w:line="200" w:lineRule="exact"/>
        <w:rPr>
          <w:sz w:val="24"/>
          <w:szCs w:val="24"/>
        </w:rPr>
      </w:pPr>
    </w:p>
    <w:p w:rsidR="008C4F9C" w:rsidRPr="003A6164" w:rsidRDefault="00E3604F">
      <w:pPr>
        <w:spacing w:line="263" w:lineRule="auto"/>
        <w:ind w:left="120" w:right="4750" w:firstLine="508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White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Bl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lastRenderedPageBreak/>
        <w:t xml:space="preserve">ack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Black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0.033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 Other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0.029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0.605</w:t>
      </w:r>
    </w:p>
    <w:p w:rsidR="008C4F9C" w:rsidRPr="003A6164" w:rsidRDefault="008C4F9C">
      <w:pPr>
        <w:spacing w:before="9" w:line="18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adjustment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method: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holm</w:t>
      </w:r>
    </w:p>
    <w:p w:rsidR="008C4F9C" w:rsidRPr="003A6164" w:rsidRDefault="008C4F9C">
      <w:pPr>
        <w:spacing w:before="11" w:line="220" w:lineRule="exact"/>
        <w:rPr>
          <w:sz w:val="24"/>
          <w:szCs w:val="24"/>
        </w:rPr>
      </w:pPr>
    </w:p>
    <w:p w:rsidR="008C4F9C" w:rsidRPr="003A6164" w:rsidRDefault="00E3604F">
      <w:pPr>
        <w:spacing w:line="271" w:lineRule="auto"/>
        <w:ind w:left="120" w:right="192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t>and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step-down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method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adjust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p-values,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see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help(</w:t>
      </w:r>
      <w:proofErr w:type="spellStart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p.adjust</w:t>
      </w:r>
      <w:proofErr w:type="spellEnd"/>
      <w:r w:rsidRPr="003A6164">
        <w:rPr>
          <w:rFonts w:ascii="Courier New" w:eastAsia="Courier New" w:hAnsi="Courier New" w:cs="Courier New"/>
          <w:w w:val="99"/>
          <w:sz w:val="24"/>
          <w:szCs w:val="24"/>
        </w:rPr>
        <w:t>)</w:t>
      </w:r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 more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information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correction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methods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available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R.</w:t>
      </w:r>
    </w:p>
    <w:p w:rsidR="008C4F9C" w:rsidRPr="003A6164" w:rsidRDefault="008C4F9C">
      <w:pPr>
        <w:spacing w:before="4"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aov.fit5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update(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aov.fit3,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.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.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race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model.tables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aov.fit5)</w:t>
      </w:r>
    </w:p>
    <w:p w:rsidR="008C4F9C" w:rsidRPr="003A6164" w:rsidRDefault="00E3604F">
      <w:pPr>
        <w:spacing w:before="86" w:line="263" w:lineRule="auto"/>
        <w:ind w:left="205" w:right="4750" w:hanging="85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Tables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effects smoke</w:t>
      </w:r>
    </w:p>
    <w:p w:rsidR="008C4F9C" w:rsidRPr="003A6164" w:rsidRDefault="00E3604F">
      <w:pPr>
        <w:spacing w:before="6" w:line="257" w:lineRule="auto"/>
        <w:ind w:right="190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337" w:space="478"/>
            <w:col w:w="2985"/>
          </w:cols>
        </w:sect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ind w:left="712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lastRenderedPageBreak/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Yes</w:t>
      </w:r>
    </w:p>
    <w:p w:rsidR="008C4F9C" w:rsidRPr="003A6164" w:rsidRDefault="00E3604F">
      <w:pPr>
        <w:spacing w:before="18" w:line="263" w:lineRule="auto"/>
        <w:ind w:left="120" w:right="8299" w:firstLine="339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111.1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-172.7 rep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115.0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74.0</w:t>
      </w:r>
    </w:p>
    <w:p w:rsidR="008C4F9C" w:rsidRPr="003A6164" w:rsidRDefault="008C4F9C">
      <w:pPr>
        <w:spacing w:before="3" w:line="140" w:lineRule="exact"/>
        <w:rPr>
          <w:sz w:val="24"/>
          <w:szCs w:val="24"/>
        </w:rPr>
      </w:pPr>
    </w:p>
    <w:p w:rsidR="008C4F9C" w:rsidRPr="003A6164" w:rsidRDefault="00E3604F">
      <w:pPr>
        <w:spacing w:before="46"/>
        <w:ind w:left="205"/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proofErr w:type="gramEnd"/>
    </w:p>
    <w:p w:rsidR="008C4F9C" w:rsidRPr="003A6164" w:rsidRDefault="00E3604F">
      <w:pPr>
        <w:spacing w:before="18"/>
        <w:ind w:left="797"/>
        <w:rPr>
          <w:rFonts w:ascii="Courier New" w:eastAsia="Courier New" w:hAnsi="Courier New" w:cs="Courier New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Yes</w:t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11" w:line="200" w:lineRule="exact"/>
        <w:rPr>
          <w:sz w:val="24"/>
          <w:szCs w:val="24"/>
        </w:rPr>
      </w:pPr>
    </w:p>
    <w:p w:rsidR="008C4F9C" w:rsidRPr="003A6164" w:rsidRDefault="00E3604F">
      <w:pPr>
        <w:spacing w:before="46" w:line="263" w:lineRule="auto"/>
        <w:ind w:left="120" w:right="8214" w:firstLine="423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27.16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-400.6 rep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177.00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12.0</w:t>
      </w:r>
    </w:p>
    <w:p w:rsidR="008C4F9C" w:rsidRPr="003A6164" w:rsidRDefault="008C4F9C">
      <w:pPr>
        <w:spacing w:before="3" w:line="140" w:lineRule="exact"/>
        <w:rPr>
          <w:sz w:val="24"/>
          <w:szCs w:val="24"/>
        </w:rPr>
        <w:sectPr w:rsidR="008C4F9C" w:rsidRPr="003A6164" w:rsidSect="0063049E">
          <w:pgSz w:w="12240" w:h="15840"/>
          <w:pgMar w:top="840" w:right="1120" w:bottom="280" w:left="1320" w:header="648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C4F9C" w:rsidRPr="003A6164" w:rsidRDefault="00E3604F">
      <w:pPr>
        <w:spacing w:before="46"/>
        <w:ind w:left="205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lastRenderedPageBreak/>
        <w:t>race</w:t>
      </w:r>
      <w:proofErr w:type="gramEnd"/>
    </w:p>
    <w:p w:rsidR="008C4F9C" w:rsidRPr="003A6164" w:rsidRDefault="00E3604F">
      <w:pPr>
        <w:spacing w:before="18"/>
        <w:ind w:left="459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White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Black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Other</w:t>
      </w:r>
    </w:p>
    <w:p w:rsidR="008C4F9C" w:rsidRPr="003A6164" w:rsidRDefault="00E3604F">
      <w:pPr>
        <w:spacing w:before="18" w:line="263" w:lineRule="auto"/>
        <w:ind w:left="120" w:right="3020" w:firstLine="339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195.4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-204.6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-200.6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rep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96.0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26.0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67.0</w:t>
      </w:r>
    </w:p>
    <w:p w:rsidR="008C4F9C" w:rsidRPr="003A6164" w:rsidRDefault="008C4F9C">
      <w:pPr>
        <w:spacing w:before="3" w:line="1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se.contrast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aov.fit5,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list(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birthwt$race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=="White",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                    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birthwt$race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=="Black"))</w:t>
      </w:r>
    </w:p>
    <w:p w:rsidR="008C4F9C" w:rsidRPr="003A6164" w:rsidRDefault="00E3604F">
      <w:pPr>
        <w:spacing w:before="91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[1]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151.1423</w:t>
      </w:r>
    </w:p>
    <w:p w:rsidR="008C4F9C" w:rsidRPr="003A6164" w:rsidRDefault="008C4F9C">
      <w:pPr>
        <w:spacing w:before="1" w:line="12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TukeyHSD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aov.fit5,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which="race")</w:t>
      </w:r>
    </w:p>
    <w:p w:rsidR="008C4F9C" w:rsidRPr="003A6164" w:rsidRDefault="00E3604F">
      <w:pPr>
        <w:spacing w:before="91"/>
        <w:ind w:left="257" w:right="1830"/>
        <w:jc w:val="center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Tukey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multiple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comparisons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means</w:t>
      </w:r>
    </w:p>
    <w:p w:rsidR="008C4F9C" w:rsidRPr="003A6164" w:rsidRDefault="00E3604F">
      <w:pPr>
        <w:spacing w:before="18"/>
        <w:ind w:left="427" w:right="1915"/>
        <w:jc w:val="center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95%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family-wise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confidence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level</w:t>
      </w:r>
    </w:p>
    <w:p w:rsidR="008C4F9C" w:rsidRPr="003A6164" w:rsidRDefault="00E3604F">
      <w:pPr>
        <w:spacing w:before="18"/>
        <w:ind w:left="120" w:right="-44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Fit: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aov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formula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data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)</w:t>
      </w:r>
    </w:p>
    <w:p w:rsidR="008C4F9C" w:rsidRPr="003A6164" w:rsidRDefault="008C4F9C">
      <w:pPr>
        <w:spacing w:before="17"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$race</w:t>
      </w:r>
    </w:p>
    <w:p w:rsidR="008C4F9C" w:rsidRPr="003A6164" w:rsidRDefault="00E3604F">
      <w:pPr>
        <w:spacing w:before="18"/>
        <w:ind w:left="1728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diff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lwr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upr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adj</w:t>
      </w:r>
      <w:proofErr w:type="spellEnd"/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Black-White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-400.059794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757.1842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42.93537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0.0238683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Other-White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-396.023345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-653.1711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-138.87560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0.0010320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Other-Black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4.036449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369.1959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377.26884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0.9996401</w:t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20" w:line="220" w:lineRule="exact"/>
        <w:rPr>
          <w:sz w:val="24"/>
          <w:szCs w:val="24"/>
        </w:rPr>
      </w:pPr>
    </w:p>
    <w:p w:rsidR="008C4F9C" w:rsidRPr="003A6164" w:rsidRDefault="00E3604F">
      <w:pPr>
        <w:spacing w:line="180" w:lineRule="exact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plot(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TukeyHSD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(aov.fit5,</w:t>
      </w:r>
      <w:r w:rsidRPr="003A6164">
        <w:rPr>
          <w:rFonts w:ascii="Courier New" w:eastAsia="Courier New" w:hAnsi="Courier New" w:cs="Courier New"/>
          <w:color w:val="4C4C4C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position w:val="1"/>
          <w:sz w:val="24"/>
          <w:szCs w:val="24"/>
        </w:rPr>
        <w:t>which="race"))</w:t>
      </w:r>
    </w:p>
    <w:p w:rsidR="008C4F9C" w:rsidRPr="003A6164" w:rsidRDefault="00E3604F">
      <w:pPr>
        <w:spacing w:line="20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9" w:line="260" w:lineRule="exact"/>
        <w:rPr>
          <w:sz w:val="24"/>
          <w:szCs w:val="24"/>
        </w:rPr>
      </w:pPr>
    </w:p>
    <w:p w:rsidR="008C4F9C" w:rsidRPr="003A6164" w:rsidRDefault="00BE6D3C">
      <w:pPr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5114" w:space="2546"/>
            <w:col w:w="2140"/>
          </w:cols>
        </w:sectPr>
      </w:pPr>
      <w:r>
        <w:rPr>
          <w:sz w:val="24"/>
          <w:szCs w:val="24"/>
        </w:rPr>
        <w:pict>
          <v:group id="_x0000_s1507" style="position:absolute;margin-left:426.65pt;margin-top:14.2pt;width:116.45pt;height:103.05pt;z-index:-2596;mso-position-horizontal-relative:page" coordorigin="8533,284" coordsize="2329,2061">
            <v:shape id="_x0000_s1536" style="position:absolute;left:8588;top:2294;width:2229;height:0" coordorigin="8588,2294" coordsize="2229,0" path="m8588,2294r2230,e" filled="f" strokeweight=".08786mm">
              <v:path arrowok="t"/>
            </v:shape>
            <v:shape id="_x0000_s1535" style="position:absolute;left:8588;top:2294;width:0;height:48" coordorigin="8588,2294" coordsize="0,48" path="m8588,2294r,48e" filled="f" strokeweight=".08786mm">
              <v:path arrowok="t"/>
            </v:shape>
            <v:shape id="_x0000_s1534" style="position:absolute;left:8960;top:2294;width:0;height:48" coordorigin="8960,2294" coordsize="0,48" path="m8960,2294r,48e" filled="f" strokeweight=".08786mm">
              <v:path arrowok="t"/>
            </v:shape>
            <v:shape id="_x0000_s1533" style="position:absolute;left:9331;top:2294;width:0;height:48" coordorigin="9331,2294" coordsize="0,48" path="m9331,2294r,48e" filled="f" strokeweight=".08786mm">
              <v:path arrowok="t"/>
            </v:shape>
            <v:shape id="_x0000_s1532" style="position:absolute;left:9703;top:2294;width:0;height:48" coordorigin="9703,2294" coordsize="0,48" path="m9703,2294r,48e" filled="f" strokeweight=".08786mm">
              <v:path arrowok="t"/>
            </v:shape>
            <v:shape id="_x0000_s1531" style="position:absolute;left:10075;top:2294;width:0;height:48" coordorigin="10075,2294" coordsize="0,48" path="m10075,2294r,48e" filled="f" strokeweight=".08786mm">
              <v:path arrowok="t"/>
            </v:shape>
            <v:shape id="_x0000_s1530" style="position:absolute;left:10446;top:2294;width:0;height:48" coordorigin="10446,2294" coordsize="0,48" path="m10446,2294r,48e" filled="f" strokeweight=".08786mm">
              <v:path arrowok="t"/>
            </v:shape>
            <v:shape id="_x0000_s1529" style="position:absolute;left:10818;top:2294;width:0;height:48" coordorigin="10818,2294" coordsize="0,48" path="m10818,2294r,48e" filled="f" strokeweight=".08786mm">
              <v:path arrowok="t"/>
            </v:shape>
            <v:shape id="_x0000_s1528" style="position:absolute;left:8583;top:378;width:0;height:1842" coordorigin="8583,378" coordsize="0,1842" path="m8583,2220r,-1842e" filled="f" strokeweight=".08786mm">
              <v:path arrowok="t"/>
            </v:shape>
            <v:shape id="_x0000_s1527" style="position:absolute;left:8536;top:2220;width:48;height:0" coordorigin="8536,2220" coordsize="48,0" path="m8583,2220r-47,e" filled="f" strokeweight=".08786mm">
              <v:path arrowok="t"/>
            </v:shape>
            <v:shape id="_x0000_s1526" style="position:absolute;left:8536;top:1299;width:48;height:0" coordorigin="8536,1299" coordsize="48,0" path="m8583,1299r-47,e" filled="f" strokeweight=".08786mm">
              <v:path arrowok="t"/>
            </v:shape>
            <v:shape id="_x0000_s1525" style="position:absolute;left:8536;top:378;width:48;height:0" coordorigin="8536,378" coordsize="48,0" path="m8583,378r-47,e" filled="f" strokeweight=".08786mm">
              <v:path arrowok="t"/>
            </v:shape>
            <v:shape id="_x0000_s1524" style="position:absolute;left:8583;top:378;width:2276;height:0" coordorigin="8583,378" coordsize="2276,0" path="m8583,378r2277,e" filled="f" strokecolor="#d2d2d2" strokeweight=".04453mm">
              <v:path arrowok="t"/>
            </v:shape>
            <v:shape id="_x0000_s1523" style="position:absolute;left:8583;top:1299;width:2276;height:0" coordorigin="8583,1299" coordsize="2276,0" path="m8583,1299r2277,e" filled="f" strokecolor="#d2d2d2" strokeweight=".04453mm">
              <v:path arrowok="t"/>
            </v:shape>
            <v:shape id="_x0000_s1522" style="position:absolute;left:8583;top:2220;width:2276;height:0" coordorigin="8583,2220" coordsize="2276,0" path="m8583,2220r2277,e" filled="f" strokecolor="#d2d2d2" strokeweight=".04453mm">
              <v:path arrowok="t"/>
            </v:shape>
            <v:shape id="_x0000_s1521" style="position:absolute;left:10075;top:304;width:0;height:1989" coordorigin="10075,304" coordsize="0,1989" path="m10075,2294r,-1990e" filled="f" strokeweight=".04453mm">
              <v:stroke dashstyle="dash"/>
              <v:path arrowok="t"/>
            </v:shape>
            <v:shape id="_x0000_s1520" style="position:absolute;left:8668;top:378;width:1327;height:0" coordorigin="8668,378" coordsize="1327,0" path="m8668,378r1327,e" filled="f" strokeweight=".08786mm">
              <v:path arrowok="t"/>
            </v:shape>
            <v:shape id="_x0000_s1519" style="position:absolute;left:8861;top:1299;width:955;height:0" coordorigin="8861,1299" coordsize="955,0" path="m8861,1299r956,e" filled="f" strokeweight=".08786mm">
              <v:path arrowok="t"/>
            </v:shape>
            <v:shape id="_x0000_s1518" style="position:absolute;left:9389;top:2220;width:1387;height:0" coordorigin="9389,2220" coordsize="1387,0" path="m9389,2220r1386,e" filled="f" strokeweight=".08786mm">
              <v:path arrowok="t"/>
            </v:shape>
            <v:shape id="_x0000_s1517" style="position:absolute;left:9331;top:286;width:0;height:184" coordorigin="9331,286" coordsize="0,184" path="m9331,470r,-184e" filled="f" strokeweight=".08786mm">
              <v:path arrowok="t"/>
            </v:shape>
            <v:shape id="_x0000_s1516" style="position:absolute;left:9339;top:1207;width:0;height:184" coordorigin="9339,1207" coordsize="0,184" path="m9339,1391r,-184e" filled="f" strokeweight=".08786mm">
              <v:path arrowok="t"/>
            </v:shape>
            <v:shape id="_x0000_s1515" style="position:absolute;left:10082;top:2128;width:0;height:184" coordorigin="10082,2128" coordsize="0,184" path="m10082,2312r,-184e" filled="f" strokeweight=".08786mm">
              <v:path arrowok="t"/>
            </v:shape>
            <v:shape id="_x0000_s1514" style="position:absolute;left:8668;top:286;width:0;height:184" coordorigin="8668,286" coordsize="0,184" path="m8668,470r,-184e" filled="f" strokeweight=".08786mm">
              <v:path arrowok="t"/>
            </v:shape>
            <v:shape id="_x0000_s1513" style="position:absolute;left:8861;top:1207;width:0;height:184" coordorigin="8861,1207" coordsize="0,184" path="m8861,1391r,-184e" filled="f" strokeweight=".08786mm">
              <v:path arrowok="t"/>
            </v:shape>
            <v:shape id="_x0000_s1512" style="position:absolute;left:9389;top:2128;width:0;height:184" coordorigin="9389,2128" coordsize="0,184" path="m9389,2312r,-184e" filled="f" strokeweight=".08786mm">
              <v:path arrowok="t"/>
            </v:shape>
            <v:shape id="_x0000_s1511" style="position:absolute;left:9995;top:286;width:0;height:184" coordorigin="9995,286" coordsize="0,184" path="m9995,470r,-184e" filled="f" strokeweight=".08786mm">
              <v:path arrowok="t"/>
            </v:shape>
            <v:shape id="_x0000_s1510" style="position:absolute;left:9817;top:1207;width:0;height:184" coordorigin="9817,1207" coordsize="0,184" path="m9817,1391r,-184e" filled="f" strokeweight=".08786mm">
              <v:path arrowok="t"/>
            </v:shape>
            <v:shape id="_x0000_s1509" style="position:absolute;left:10775;top:2128;width:0;height:184" coordorigin="10775,2128" coordsize="0,184" path="m10775,2312r,-184e" filled="f" strokeweight=".08786mm">
              <v:path arrowok="t"/>
            </v:shape>
            <v:shape id="_x0000_s1508" style="position:absolute;left:8583;top:304;width:2276;height:1989" coordorigin="8583,304" coordsize="2276,1989" path="m8583,2294r2277,l10860,304r-2277,l8583,2294e" filled="f" strokeweight=".08786mm">
              <v:path arrowok="t"/>
            </v:shape>
            <w10:wrap anchorx="page"/>
          </v:group>
        </w:pict>
      </w:r>
      <w:r>
        <w:rPr>
          <w:sz w:val="24"/>
          <w:szCs w:val="24"/>
        </w:rPr>
        <w:pict>
          <v:shape id="_x0000_s1506" type="#_x0000_t202" style="position:absolute;margin-left:419.2pt;margin-top:99pt;width:6pt;height:24.05pt;z-index:-2595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Other−Black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05" type="#_x0000_t202" style="position:absolute;margin-left:419.2pt;margin-top:52.7pt;width:6pt;height:24.5pt;z-index:-2594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Other−White</w:t>
                  </w:r>
                </w:p>
              </w:txbxContent>
            </v:textbox>
            <w10:wrap anchorx="page"/>
          </v:shape>
        </w:pict>
      </w:r>
      <w:r>
        <w:rPr>
          <w:sz w:val="24"/>
          <w:szCs w:val="24"/>
        </w:rPr>
        <w:pict>
          <v:shape id="_x0000_s1504" type="#_x0000_t202" style="position:absolute;margin-left:419.2pt;margin-top:6.8pt;width:6pt;height:24.25pt;z-index:-2593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Black−White</w:t>
                  </w:r>
                </w:p>
              </w:txbxContent>
            </v:textbox>
            <w10:wrap anchorx="page"/>
          </v:shape>
        </w:pict>
      </w:r>
      <w:r w:rsidR="00E3604F" w:rsidRPr="003A6164">
        <w:rPr>
          <w:rFonts w:ascii="Arial" w:eastAsia="Arial" w:hAnsi="Arial" w:cs="Arial"/>
          <w:b/>
          <w:w w:val="103"/>
          <w:sz w:val="24"/>
          <w:szCs w:val="24"/>
        </w:rPr>
        <w:t>95%</w:t>
      </w:r>
      <w:r w:rsidR="00E3604F" w:rsidRPr="003A6164">
        <w:rPr>
          <w:rFonts w:ascii="Arial" w:eastAsia="Arial" w:hAnsi="Arial" w:cs="Arial"/>
          <w:b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b/>
          <w:w w:val="103"/>
          <w:sz w:val="24"/>
          <w:szCs w:val="24"/>
        </w:rPr>
        <w:t>family−wise</w:t>
      </w:r>
      <w:r w:rsidR="00E3604F" w:rsidRPr="003A6164">
        <w:rPr>
          <w:rFonts w:ascii="Arial" w:eastAsia="Arial" w:hAnsi="Arial" w:cs="Arial"/>
          <w:b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b/>
          <w:w w:val="103"/>
          <w:sz w:val="24"/>
          <w:szCs w:val="24"/>
        </w:rPr>
        <w:t>confidence</w:t>
      </w:r>
      <w:r w:rsidR="00E3604F" w:rsidRPr="003A6164">
        <w:rPr>
          <w:rFonts w:ascii="Arial" w:eastAsia="Arial" w:hAnsi="Arial" w:cs="Arial"/>
          <w:b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b/>
          <w:w w:val="103"/>
          <w:sz w:val="24"/>
          <w:szCs w:val="24"/>
        </w:rPr>
        <w:t>level</w:t>
      </w:r>
    </w:p>
    <w:p w:rsidR="008C4F9C" w:rsidRPr="003A6164" w:rsidRDefault="008C4F9C">
      <w:pPr>
        <w:spacing w:before="8" w:line="1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C4F9C" w:rsidRPr="003A6164" w:rsidRDefault="00E3604F">
      <w:pPr>
        <w:spacing w:before="18"/>
        <w:ind w:left="120"/>
        <w:rPr>
          <w:sz w:val="24"/>
          <w:szCs w:val="24"/>
        </w:rPr>
      </w:pPr>
      <w:r w:rsidRPr="003A6164">
        <w:rPr>
          <w:w w:val="99"/>
          <w:sz w:val="24"/>
          <w:szCs w:val="24"/>
        </w:rPr>
        <w:lastRenderedPageBreak/>
        <w:t>Linear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regression</w:t>
      </w:r>
    </w:p>
    <w:p w:rsidR="008C4F9C" w:rsidRPr="003A6164" w:rsidRDefault="008C4F9C">
      <w:pPr>
        <w:spacing w:before="3" w:line="160" w:lineRule="exact"/>
        <w:rPr>
          <w:sz w:val="24"/>
          <w:szCs w:val="24"/>
        </w:rPr>
      </w:pPr>
    </w:p>
    <w:p w:rsidR="008C4F9C" w:rsidRPr="003A6164" w:rsidRDefault="00E3604F">
      <w:pPr>
        <w:spacing w:line="271" w:lineRule="auto"/>
        <w:ind w:left="120" w:right="-42"/>
        <w:rPr>
          <w:sz w:val="24"/>
          <w:szCs w:val="24"/>
        </w:rPr>
      </w:pP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should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clear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above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models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tested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classical linear</w:t>
      </w:r>
      <w:r w:rsidRPr="003A6164">
        <w:rPr>
          <w:sz w:val="24"/>
          <w:szCs w:val="24"/>
        </w:rPr>
        <w:t xml:space="preserve"> </w:t>
      </w:r>
      <w:proofErr w:type="gramStart"/>
      <w:r w:rsidRPr="003A6164">
        <w:rPr>
          <w:w w:val="99"/>
          <w:sz w:val="24"/>
          <w:szCs w:val="24"/>
        </w:rPr>
        <w:t>regression.</w:t>
      </w:r>
      <w:r w:rsidRPr="003A6164">
        <w:rPr>
          <w:w w:val="99"/>
          <w:position w:val="7"/>
          <w:sz w:val="24"/>
          <w:szCs w:val="24"/>
        </w:rPr>
        <w:t>10</w:t>
      </w:r>
      <w:r w:rsidRPr="003A6164">
        <w:rPr>
          <w:position w:val="7"/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In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case,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lm</w:t>
      </w:r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command.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Note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that baseline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categories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will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first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lexicographic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entry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each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factor levels.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Model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diagnostics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assessed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plot</w:t>
      </w:r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method,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 discussed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page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7.</w:t>
      </w:r>
    </w:p>
    <w:p w:rsidR="008C4F9C" w:rsidRPr="003A6164" w:rsidRDefault="008C4F9C">
      <w:pPr>
        <w:spacing w:before="16"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lm.fit5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lm(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race,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summary(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lm.fit5)</w:t>
      </w:r>
    </w:p>
    <w:p w:rsidR="008C4F9C" w:rsidRPr="003A6164" w:rsidRDefault="00E3604F">
      <w:pPr>
        <w:spacing w:before="91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lastRenderedPageBreak/>
        <w:t>Call:</w:t>
      </w:r>
    </w:p>
    <w:p w:rsidR="008C4F9C" w:rsidRPr="003A6164" w:rsidRDefault="00E3604F">
      <w:pPr>
        <w:spacing w:before="18" w:line="263" w:lineRule="auto"/>
        <w:ind w:left="120" w:right="1536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lm(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formula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data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=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) Residuals:</w:t>
      </w:r>
    </w:p>
    <w:p w:rsidR="008C4F9C" w:rsidRPr="003A6164" w:rsidRDefault="00E3604F">
      <w:pPr>
        <w:ind w:left="543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lastRenderedPageBreak/>
        <w:t>Min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1Q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Median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3Q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Max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2331.70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462.03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-6.03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474.30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1637.30</w:t>
      </w:r>
    </w:p>
    <w:p w:rsidR="008C4F9C" w:rsidRPr="003A6164" w:rsidRDefault="008C4F9C">
      <w:pPr>
        <w:spacing w:before="17"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Coefficients:</w:t>
      </w:r>
    </w:p>
    <w:p w:rsidR="008C4F9C" w:rsidRPr="003A6164" w:rsidRDefault="00E3604F">
      <w:pPr>
        <w:spacing w:before="18" w:line="263" w:lineRule="auto"/>
        <w:ind w:left="120" w:right="1959" w:firstLine="1016"/>
        <w:jc w:val="both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Estimate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Std.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Error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Pr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&gt;|t|) (Intercept)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3352.70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91.65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36.580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&lt;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2e-16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smokeYes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-424.68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108.33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-3.920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0.000125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htYes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-383.06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204.73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-1.871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0.062932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raceBlack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-425.47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152.68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-2.787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0.005882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raceOther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-448.49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115.72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-3.876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0.000148</w:t>
      </w:r>
    </w:p>
    <w:p w:rsidR="008C4F9C" w:rsidRPr="003A6164" w:rsidRDefault="008C4F9C">
      <w:pPr>
        <w:spacing w:before="9" w:line="18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Residual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standard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error: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683.6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degrees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freedom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Multiple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R-squared: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0.1398,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Adjusted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R-squared: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0.1211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F-statistic: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7.475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and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DF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-value: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1.335e-05</w:t>
      </w:r>
    </w:p>
    <w:p w:rsidR="008C4F9C" w:rsidRPr="003A6164" w:rsidRDefault="008C4F9C">
      <w:pPr>
        <w:spacing w:before="1" w:line="12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anova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lm.fit5)</w:t>
      </w:r>
    </w:p>
    <w:p w:rsidR="008C4F9C" w:rsidRPr="003A6164" w:rsidRDefault="00E3604F">
      <w:pPr>
        <w:spacing w:before="63"/>
        <w:ind w:left="338" w:right="210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sz w:val="24"/>
          <w:szCs w:val="24"/>
        </w:rPr>
        <w:br w:type="column"/>
      </w:r>
      <w:r w:rsidRPr="003A6164">
        <w:rPr>
          <w:rFonts w:ascii="Arial" w:eastAsia="Arial" w:hAnsi="Arial" w:cs="Arial"/>
          <w:w w:val="99"/>
          <w:sz w:val="24"/>
          <w:szCs w:val="24"/>
        </w:rPr>
        <w:lastRenderedPageBreak/>
        <w:t>−800</w:t>
      </w:r>
      <w:r w:rsidRPr="003A6164">
        <w:rPr>
          <w:rFonts w:ascii="Arial" w:eastAsia="Arial" w:hAnsi="Arial" w:cs="Arial"/>
          <w:sz w:val="24"/>
          <w:szCs w:val="24"/>
        </w:rPr>
        <w:t xml:space="preserve">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−600</w:t>
      </w:r>
      <w:r w:rsidRPr="003A6164">
        <w:rPr>
          <w:rFonts w:ascii="Arial" w:eastAsia="Arial" w:hAnsi="Arial" w:cs="Arial"/>
          <w:sz w:val="24"/>
          <w:szCs w:val="24"/>
        </w:rPr>
        <w:t xml:space="preserve">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−400</w:t>
      </w:r>
      <w:r w:rsidRPr="003A6164">
        <w:rPr>
          <w:rFonts w:ascii="Arial" w:eastAsia="Arial" w:hAnsi="Arial" w:cs="Arial"/>
          <w:sz w:val="24"/>
          <w:szCs w:val="24"/>
        </w:rPr>
        <w:t xml:space="preserve">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−200</w:t>
      </w:r>
      <w:r w:rsidRPr="003A6164">
        <w:rPr>
          <w:rFonts w:ascii="Arial" w:eastAsia="Arial" w:hAnsi="Arial" w:cs="Arial"/>
          <w:sz w:val="24"/>
          <w:szCs w:val="24"/>
        </w:rPr>
        <w:t xml:space="preserve">   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0</w:t>
      </w:r>
      <w:r w:rsidRPr="003A6164">
        <w:rPr>
          <w:rFonts w:ascii="Arial" w:eastAsia="Arial" w:hAnsi="Arial" w:cs="Arial"/>
          <w:sz w:val="24"/>
          <w:szCs w:val="24"/>
        </w:rPr>
        <w:t xml:space="preserve">    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200</w:t>
      </w:r>
      <w:r w:rsidRPr="003A6164">
        <w:rPr>
          <w:rFonts w:ascii="Arial" w:eastAsia="Arial" w:hAnsi="Arial" w:cs="Arial"/>
          <w:sz w:val="24"/>
          <w:szCs w:val="24"/>
        </w:rPr>
        <w:t xml:space="preserve">  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400</w:t>
      </w:r>
    </w:p>
    <w:p w:rsidR="008C4F9C" w:rsidRPr="003A6164" w:rsidRDefault="00E3604F">
      <w:pPr>
        <w:spacing w:before="99"/>
        <w:ind w:left="964" w:right="776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Differences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in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mean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levels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of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race</w:t>
      </w:r>
    </w:p>
    <w:p w:rsidR="008C4F9C" w:rsidRPr="003A6164" w:rsidRDefault="008C4F9C">
      <w:pPr>
        <w:spacing w:before="7" w:line="140" w:lineRule="exact"/>
        <w:rPr>
          <w:sz w:val="24"/>
          <w:szCs w:val="24"/>
        </w:rPr>
      </w:pPr>
    </w:p>
    <w:p w:rsidR="008C4F9C" w:rsidRPr="003A6164" w:rsidRDefault="008C4F9C" w:rsidP="00E3604F">
      <w:pPr>
        <w:spacing w:line="259" w:lineRule="auto"/>
        <w:ind w:right="175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170" w:space="645"/>
            <w:col w:w="2985"/>
          </w:cols>
        </w:sect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11" w:line="200" w:lineRule="exact"/>
        <w:rPr>
          <w:sz w:val="24"/>
          <w:szCs w:val="24"/>
        </w:rPr>
      </w:pPr>
    </w:p>
    <w:p w:rsidR="008C4F9C" w:rsidRPr="003A6164" w:rsidRDefault="00E3604F">
      <w:pPr>
        <w:spacing w:before="46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Analysis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Variance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Table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Response: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bwt</w:t>
      </w:r>
      <w:proofErr w:type="spellEnd"/>
    </w:p>
    <w:p w:rsidR="008C4F9C" w:rsidRPr="003A6164" w:rsidRDefault="00E3604F">
      <w:pPr>
        <w:spacing w:before="18" w:line="263" w:lineRule="auto"/>
        <w:ind w:left="120" w:right="5675" w:firstLine="931"/>
        <w:jc w:val="both"/>
        <w:rPr>
          <w:rFonts w:ascii="Courier New" w:eastAsia="Courier New" w:hAnsi="Courier New" w:cs="Courier New"/>
          <w:sz w:val="24"/>
          <w:szCs w:val="24"/>
        </w:rPr>
      </w:pP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Df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Sum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Sq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Mean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Sq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F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value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Pr</w:t>
      </w:r>
      <w:proofErr w:type="spell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(</w:t>
      </w:r>
      <w:proofErr w:type="gramEnd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&gt;F) smoke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3625946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3625946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7.7583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 xml:space="preserve">0.005906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2056920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2056920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4.4011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0.037282 race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2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8291518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4145759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8.8705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0.000210</w:t>
      </w: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Residuals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184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85995271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467366</w:t>
      </w:r>
      <w:proofErr w:type="gramEnd"/>
    </w:p>
    <w:p w:rsidR="008C4F9C" w:rsidRPr="003A6164" w:rsidRDefault="008C4F9C">
      <w:pPr>
        <w:spacing w:before="4" w:line="18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plot(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lm.fit5,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which=4)</w:t>
      </w:r>
    </w:p>
    <w:p w:rsidR="008C4F9C" w:rsidRPr="003A6164" w:rsidRDefault="008C4F9C">
      <w:pPr>
        <w:spacing w:before="10" w:line="200" w:lineRule="exact"/>
        <w:rPr>
          <w:sz w:val="24"/>
          <w:szCs w:val="24"/>
        </w:rPr>
      </w:pPr>
    </w:p>
    <w:p w:rsidR="008C4F9C" w:rsidRPr="003A6164" w:rsidRDefault="00E3604F">
      <w:pPr>
        <w:spacing w:line="291" w:lineRule="auto"/>
        <w:ind w:left="120" w:right="3544" w:firstLine="23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above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command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just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shows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influential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observations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assessed by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Cook’s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distances.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Other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measures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exist,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but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all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based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on</w:t>
      </w:r>
    </w:p>
    <w:p w:rsidR="008C4F9C" w:rsidRPr="003A6164" w:rsidRDefault="00E3604F">
      <w:pPr>
        <w:spacing w:before="2"/>
        <w:ind w:left="120"/>
        <w:rPr>
          <w:sz w:val="24"/>
          <w:szCs w:val="24"/>
        </w:rPr>
        <w:sectPr w:rsidR="008C4F9C" w:rsidRPr="003A6164" w:rsidSect="0063049E">
          <w:pgSz w:w="12240" w:h="15840"/>
          <w:pgMar w:top="840" w:right="1120" w:bottom="280" w:left="1320" w:header="648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proofErr w:type="gramStart"/>
      <w:r w:rsidRPr="003A6164">
        <w:rPr>
          <w:w w:val="99"/>
          <w:sz w:val="24"/>
          <w:szCs w:val="24"/>
        </w:rPr>
        <w:t>residuals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(standardized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not).</w:t>
      </w:r>
      <w:r w:rsidRPr="003A6164">
        <w:rPr>
          <w:sz w:val="24"/>
          <w:szCs w:val="24"/>
        </w:rPr>
        <w:t xml:space="preserve">                                                                               </w:t>
      </w:r>
      <w:r w:rsidRPr="003A6164">
        <w:rPr>
          <w:color w:val="4C4C4C"/>
          <w:w w:val="99"/>
          <w:sz w:val="24"/>
          <w:szCs w:val="24"/>
        </w:rPr>
        <w:t>R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provides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a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convenient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formula-</w:t>
      </w:r>
    </w:p>
    <w:p w:rsidR="008C4F9C" w:rsidRPr="003A6164" w:rsidRDefault="00E3604F">
      <w:pPr>
        <w:spacing w:before="49"/>
        <w:ind w:left="359" w:right="-54"/>
        <w:rPr>
          <w:sz w:val="24"/>
          <w:szCs w:val="24"/>
        </w:rPr>
      </w:pPr>
      <w:r w:rsidRPr="003A6164">
        <w:rPr>
          <w:w w:val="99"/>
          <w:sz w:val="24"/>
          <w:szCs w:val="24"/>
        </w:rPr>
        <w:lastRenderedPageBreak/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interesting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take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closer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look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so-called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“design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matrix”</w:t>
      </w:r>
    </w:p>
    <w:p w:rsidR="008C4F9C" w:rsidRPr="003A6164" w:rsidRDefault="00E3604F">
      <w:pPr>
        <w:spacing w:before="49" w:line="291" w:lineRule="auto"/>
        <w:ind w:left="120" w:right="324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t>for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particular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model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since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composed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mix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numerical 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categorical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predictors.</w:t>
      </w:r>
    </w:p>
    <w:p w:rsidR="008C4F9C" w:rsidRPr="003A6164" w:rsidRDefault="008C4F9C">
      <w:pPr>
        <w:spacing w:line="16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head(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model.matrix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(lm.fit5))</w:t>
      </w:r>
    </w:p>
    <w:p w:rsidR="008C4F9C" w:rsidRPr="003A6164" w:rsidRDefault="00E3604F">
      <w:pPr>
        <w:spacing w:before="80"/>
        <w:ind w:left="374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(Intercept)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smokeYes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htYes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raceBlack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raceOther</w:t>
      </w:r>
      <w:proofErr w:type="spellEnd"/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87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</w:p>
    <w:p w:rsidR="008C4F9C" w:rsidRPr="003A6164" w:rsidRDefault="00E3604F">
      <w:pPr>
        <w:spacing w:before="18" w:line="160" w:lineRule="exact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</w:p>
    <w:p w:rsidR="008C4F9C" w:rsidRPr="003A6164" w:rsidRDefault="00E3604F">
      <w:pPr>
        <w:spacing w:before="6" w:line="259" w:lineRule="auto"/>
        <w:ind w:right="338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  <w:proofErr w:type="gramStart"/>
      <w:r w:rsidRPr="003A6164">
        <w:rPr>
          <w:color w:val="4C4C4C"/>
          <w:w w:val="99"/>
          <w:sz w:val="24"/>
          <w:szCs w:val="24"/>
        </w:rPr>
        <w:lastRenderedPageBreak/>
        <w:t>like</w:t>
      </w:r>
      <w:proofErr w:type="gramEnd"/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notation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to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express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the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relation- ship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between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the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outcome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of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interest and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each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predictors,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as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shown</w:t>
      </w:r>
      <w:r w:rsidRPr="003A6164">
        <w:rPr>
          <w:color w:val="4C4C4C"/>
          <w:sz w:val="24"/>
          <w:szCs w:val="24"/>
        </w:rPr>
        <w:t xml:space="preserve"> </w:t>
      </w:r>
      <w:r w:rsidRPr="003A6164">
        <w:rPr>
          <w:color w:val="4C4C4C"/>
          <w:w w:val="99"/>
          <w:sz w:val="24"/>
          <w:szCs w:val="24"/>
        </w:rPr>
        <w:t>below.</w:t>
      </w:r>
    </w:p>
    <w:p w:rsidR="008C4F9C" w:rsidRPr="003A6164" w:rsidRDefault="008C4F9C">
      <w:pPr>
        <w:spacing w:before="7" w:line="160" w:lineRule="exact"/>
        <w:rPr>
          <w:sz w:val="24"/>
          <w:szCs w:val="24"/>
        </w:rPr>
      </w:pPr>
    </w:p>
    <w:p w:rsidR="008C4F9C" w:rsidRPr="003A6164" w:rsidRDefault="00BE6D3C">
      <w:pPr>
        <w:ind w:left="136" w:right="127"/>
        <w:jc w:val="center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pict>
          <v:group id="_x0000_s1500" style="position:absolute;left:0;text-align:left;margin-left:414.4pt;margin-top:4.55pt;width:52pt;height:1.4pt;z-index:-2592;mso-position-horizontal-relative:page" coordorigin="8288,91" coordsize="1040,28">
            <v:shape id="_x0000_s1503" style="position:absolute;left:8291;top:93;width:1035;height:0" coordorigin="8291,93" coordsize="1035,0" path="m8291,93r1035,e" filled="f" strokeweight=".06039mm">
              <v:path arrowok="t"/>
            </v:shape>
            <v:shape id="_x0000_s1502" style="position:absolute;left:9326;top:93;width:0;height:25" coordorigin="9326,93" coordsize="0,25" path="m9326,93r,25e" filled="f" strokeweight=".06039mm">
              <v:path arrowok="t"/>
            </v:shape>
            <v:shape id="_x0000_s1501" style="position:absolute;left:8289;top:93;width:0;height:25" coordorigin="8289,93" coordsize="0,25" path="m8289,93r,25e" filled="f" strokeweight=".06039mm">
              <v:path arrowok="t"/>
            </v:shape>
            <w10:wrap anchorx="page"/>
          </v:group>
        </w:pict>
      </w:r>
      <w:r>
        <w:rPr>
          <w:sz w:val="24"/>
          <w:szCs w:val="24"/>
        </w:rPr>
        <w:pict>
          <v:group id="_x0000_s1496" style="position:absolute;left:0;text-align:left;margin-left:499.6pt;margin-top:4.55pt;width:44.55pt;height:1.4pt;z-index:-2591;mso-position-horizontal-relative:page" coordorigin="9992,91" coordsize="891,28">
            <v:shape id="_x0000_s1499" style="position:absolute;left:9994;top:93;width:887;height:0" coordorigin="9994,93" coordsize="887,0" path="m9994,93r887,e" filled="f" strokeweight=".06039mm">
              <v:path arrowok="t"/>
            </v:shape>
            <v:shape id="_x0000_s1498" style="position:absolute;left:9994;top:93;width:0;height:25" coordorigin="9994,93" coordsize="0,25" path="m9994,93r,25e" filled="f" strokeweight=".06039mm">
              <v:path arrowok="t"/>
            </v:shape>
            <v:shape id="_x0000_s1497" style="position:absolute;left:10881;top:93;width:0;height:25" coordorigin="10881,93" coordsize="0,25" path="m10881,93r,25e" filled="f" strokeweight=".06039mm">
              <v:path arrowok="t"/>
            </v:shape>
            <w10:wrap anchorx="page"/>
          </v:group>
        </w:pict>
      </w:r>
      <w:r>
        <w:rPr>
          <w:sz w:val="24"/>
          <w:szCs w:val="24"/>
        </w:rPr>
        <w:pict>
          <v:group id="_x0000_s1492" style="position:absolute;left:0;text-align:left;margin-left:458.35pt;margin-top:14.7pt;width:36pt;height:1.45pt;z-index:-2590;mso-position-horizontal-relative:page" coordorigin="9167,294" coordsize="720,29">
            <v:shape id="_x0000_s1495" style="position:absolute;left:9170;top:321;width:715;height:0" coordorigin="9170,321" coordsize="715,0" path="m9170,321r715,e" filled="f" strokeweight=".06039mm">
              <v:path arrowok="t"/>
            </v:shape>
            <v:shape id="_x0000_s1494" style="position:absolute;left:9169;top:296;width:0;height:25" coordorigin="9169,296" coordsize="0,25" path="m9169,296r,25e" filled="f" strokeweight=".06039mm">
              <v:path arrowok="t"/>
            </v:shape>
            <v:shape id="_x0000_s1493" style="position:absolute;left:9884;top:296;width:0;height:25" coordorigin="9884,296" coordsize="0,25" path="m9884,296r,25e" filled="f" strokeweight=".06039mm">
              <v:path arrowok="t"/>
            </v:shape>
            <w10:wrap anchorx="page"/>
          </v:group>
        </w:pict>
      </w:r>
      <w:proofErr w:type="gramStart"/>
      <w:r w:rsidR="00E3604F" w:rsidRPr="003A6164">
        <w:rPr>
          <w:rFonts w:ascii="Arial" w:eastAsia="Arial" w:hAnsi="Arial" w:cs="Arial"/>
          <w:b/>
          <w:w w:val="102"/>
          <w:sz w:val="24"/>
          <w:szCs w:val="24"/>
        </w:rPr>
        <w:t>formula</w:t>
      </w:r>
      <w:proofErr w:type="gramEnd"/>
      <w:r w:rsidR="00E3604F" w:rsidRPr="003A6164">
        <w:rPr>
          <w:rFonts w:ascii="Arial" w:eastAsia="Arial" w:hAnsi="Arial" w:cs="Arial"/>
          <w:b/>
          <w:w w:val="102"/>
          <w:sz w:val="24"/>
          <w:szCs w:val="24"/>
        </w:rPr>
        <w:t>:</w:t>
      </w:r>
      <w:r w:rsidR="00E3604F" w:rsidRPr="003A6164">
        <w:rPr>
          <w:rFonts w:ascii="Arial" w:eastAsia="Arial" w:hAnsi="Arial" w:cs="Arial"/>
          <w:b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w w:val="102"/>
          <w:sz w:val="24"/>
          <w:szCs w:val="24"/>
        </w:rPr>
        <w:t>response</w:t>
      </w:r>
      <w:r w:rsidR="00E3604F" w:rsidRPr="003A6164">
        <w:rPr>
          <w:rFonts w:ascii="Arial" w:eastAsia="Arial" w:hAnsi="Arial" w:cs="Arial"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w w:val="102"/>
          <w:sz w:val="24"/>
          <w:szCs w:val="24"/>
        </w:rPr>
        <w:t>~</w:t>
      </w:r>
      <w:r w:rsidR="00E3604F" w:rsidRPr="003A6164">
        <w:rPr>
          <w:rFonts w:ascii="Arial" w:eastAsia="Arial" w:hAnsi="Arial" w:cs="Arial"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w w:val="102"/>
          <w:sz w:val="24"/>
          <w:szCs w:val="24"/>
        </w:rPr>
        <w:t>predictors</w:t>
      </w:r>
      <w:r w:rsidR="00E3604F" w:rsidRPr="003A6164">
        <w:rPr>
          <w:rFonts w:ascii="Arial" w:eastAsia="Arial" w:hAnsi="Arial" w:cs="Arial"/>
          <w:sz w:val="24"/>
          <w:szCs w:val="24"/>
        </w:rPr>
        <w:t xml:space="preserve">                                             </w:t>
      </w:r>
      <w:r w:rsidR="00E3604F" w:rsidRPr="003A6164">
        <w:rPr>
          <w:rFonts w:ascii="Arial" w:eastAsia="Arial" w:hAnsi="Arial" w:cs="Arial"/>
          <w:b/>
          <w:w w:val="102"/>
          <w:sz w:val="24"/>
          <w:szCs w:val="24"/>
        </w:rPr>
        <w:t>residuals:</w:t>
      </w:r>
      <w:r w:rsidR="00E3604F" w:rsidRPr="003A6164">
        <w:rPr>
          <w:rFonts w:ascii="Arial" w:eastAsia="Arial" w:hAnsi="Arial" w:cs="Arial"/>
          <w:b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w w:val="102"/>
          <w:sz w:val="24"/>
          <w:szCs w:val="24"/>
        </w:rPr>
        <w:t>distribution</w:t>
      </w:r>
      <w:r w:rsidR="00E3604F" w:rsidRPr="003A6164">
        <w:rPr>
          <w:rFonts w:ascii="Arial" w:eastAsia="Arial" w:hAnsi="Arial" w:cs="Arial"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w w:val="102"/>
          <w:sz w:val="24"/>
          <w:szCs w:val="24"/>
        </w:rPr>
        <w:t>and</w:t>
      </w:r>
      <w:r w:rsidR="00E3604F" w:rsidRPr="003A6164">
        <w:rPr>
          <w:rFonts w:ascii="Arial" w:eastAsia="Arial" w:hAnsi="Arial" w:cs="Arial"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w w:val="102"/>
          <w:sz w:val="24"/>
          <w:szCs w:val="24"/>
        </w:rPr>
        <w:t>link</w:t>
      </w:r>
      <w:r w:rsidR="00E3604F" w:rsidRPr="003A6164">
        <w:rPr>
          <w:rFonts w:ascii="Arial" w:eastAsia="Arial" w:hAnsi="Arial" w:cs="Arial"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w w:val="102"/>
          <w:sz w:val="24"/>
          <w:szCs w:val="24"/>
        </w:rPr>
        <w:t>function</w:t>
      </w:r>
    </w:p>
    <w:p w:rsidR="008C4F9C" w:rsidRPr="003A6164" w:rsidRDefault="00BE6D3C">
      <w:pPr>
        <w:spacing w:before="75" w:line="253" w:lineRule="auto"/>
        <w:ind w:left="148" w:right="192" w:hanging="148"/>
        <w:rPr>
          <w:rFonts w:ascii="Courier New" w:eastAsia="Courier New" w:hAnsi="Courier New" w:cs="Courier New"/>
          <w:sz w:val="24"/>
          <w:szCs w:val="24"/>
        </w:rPr>
      </w:pPr>
      <w:r>
        <w:rPr>
          <w:sz w:val="24"/>
          <w:szCs w:val="24"/>
        </w:rPr>
        <w:pict>
          <v:group id="_x0000_s1488" style="position:absolute;left:0;text-align:left;margin-left:414.35pt;margin-top:11.25pt;width:40.85pt;height:1.45pt;z-index:-2589;mso-position-horizontal-relative:page" coordorigin="8287,225" coordsize="817,29">
            <v:shape id="_x0000_s1491" style="position:absolute;left:8289;top:252;width:813;height:0" coordorigin="8289,252" coordsize="813,0" path="m8289,252r813,e" filled="f" strokeweight=".06039mm">
              <v:path arrowok="t"/>
            </v:shape>
            <v:shape id="_x0000_s1490" style="position:absolute;left:8289;top:227;width:0;height:25" coordorigin="8289,227" coordsize="0,25" path="m8289,227r,25e" filled="f" strokeweight=".06039mm">
              <v:path arrowok="t"/>
            </v:shape>
            <v:shape id="_x0000_s1489" style="position:absolute;left:9101;top:227;width:0;height:25" coordorigin="9101,227" coordsize="0,25" path="m9101,227r,24e" filled="f" strokeweight=".06039mm">
              <v:path arrowok="t"/>
            </v:shape>
            <w10:wrap anchorx="page"/>
          </v:group>
        </w:pict>
      </w:r>
      <w:proofErr w:type="spellStart"/>
      <w:proofErr w:type="gramStart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glm</w:t>
      </w:r>
      <w:proofErr w:type="spellEnd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(</w:t>
      </w:r>
      <w:proofErr w:type="gramEnd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low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~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age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+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lwt</w:t>
      </w:r>
      <w:proofErr w:type="spellEnd"/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+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race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+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ftv</w:t>
      </w:r>
      <w:proofErr w:type="spellEnd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,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data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=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birthwt</w:t>
      </w:r>
      <w:proofErr w:type="spellEnd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,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family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=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binomial(logit), subset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=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smoke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==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"No",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na.action</w:t>
      </w:r>
      <w:proofErr w:type="spellEnd"/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=</w:t>
      </w:r>
      <w:r w:rsidR="00E3604F"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na.omit</w:t>
      </w:r>
      <w:proofErr w:type="spellEnd"/>
      <w:r w:rsidR="00E3604F" w:rsidRPr="003A6164">
        <w:rPr>
          <w:rFonts w:ascii="Courier New" w:eastAsia="Courier New" w:hAnsi="Courier New" w:cs="Courier New"/>
          <w:w w:val="102"/>
          <w:sz w:val="24"/>
          <w:szCs w:val="24"/>
        </w:rPr>
        <w:t>)</w:t>
      </w:r>
    </w:p>
    <w:p w:rsidR="008C4F9C" w:rsidRPr="003A6164" w:rsidRDefault="00BE6D3C">
      <w:pPr>
        <w:spacing w:before="66"/>
        <w:ind w:left="239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pict>
          <v:shape id="_x0000_s1487" type="#_x0000_t202" style="position:absolute;left:0;text-align:left;margin-left:416.4pt;margin-top:34.4pt;width:6pt;height:99.55pt;z-index:-2586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0.00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0.02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0.04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0.06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0.08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       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0.10</w:t>
                  </w:r>
                </w:p>
              </w:txbxContent>
            </v:textbox>
            <w10:wrap anchorx="page"/>
          </v:shape>
        </w:pict>
      </w:r>
      <w:proofErr w:type="gramStart"/>
      <w:r w:rsidR="00E3604F" w:rsidRPr="003A6164">
        <w:rPr>
          <w:rFonts w:ascii="Arial" w:eastAsia="Arial" w:hAnsi="Arial" w:cs="Arial"/>
          <w:b/>
          <w:w w:val="102"/>
          <w:sz w:val="24"/>
          <w:szCs w:val="24"/>
        </w:rPr>
        <w:t>restriction</w:t>
      </w:r>
      <w:proofErr w:type="gramEnd"/>
      <w:r w:rsidR="00E3604F" w:rsidRPr="003A6164">
        <w:rPr>
          <w:rFonts w:ascii="Arial" w:eastAsia="Arial" w:hAnsi="Arial" w:cs="Arial"/>
          <w:b/>
          <w:w w:val="102"/>
          <w:sz w:val="24"/>
          <w:szCs w:val="24"/>
        </w:rPr>
        <w:t>:</w:t>
      </w:r>
      <w:r w:rsidR="00E3604F" w:rsidRPr="003A6164">
        <w:rPr>
          <w:rFonts w:ascii="Arial" w:eastAsia="Arial" w:hAnsi="Arial" w:cs="Arial"/>
          <w:b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w w:val="102"/>
          <w:sz w:val="24"/>
          <w:szCs w:val="24"/>
        </w:rPr>
        <w:t>subsample</w:t>
      </w:r>
      <w:r w:rsidR="00E3604F" w:rsidRPr="003A6164">
        <w:rPr>
          <w:rFonts w:ascii="Arial" w:eastAsia="Arial" w:hAnsi="Arial" w:cs="Arial"/>
          <w:sz w:val="24"/>
          <w:szCs w:val="24"/>
        </w:rPr>
        <w:t xml:space="preserve">    </w:t>
      </w:r>
      <w:r w:rsidR="00E3604F" w:rsidRPr="003A6164">
        <w:rPr>
          <w:rFonts w:ascii="Arial" w:eastAsia="Arial" w:hAnsi="Arial" w:cs="Arial"/>
          <w:b/>
          <w:w w:val="102"/>
          <w:sz w:val="24"/>
          <w:szCs w:val="24"/>
        </w:rPr>
        <w:t>missing</w:t>
      </w:r>
      <w:r w:rsidR="00E3604F" w:rsidRPr="003A6164">
        <w:rPr>
          <w:rFonts w:ascii="Arial" w:eastAsia="Arial" w:hAnsi="Arial" w:cs="Arial"/>
          <w:b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b/>
          <w:w w:val="102"/>
          <w:sz w:val="24"/>
          <w:szCs w:val="24"/>
        </w:rPr>
        <w:t>values:</w:t>
      </w:r>
      <w:r w:rsidR="00E3604F" w:rsidRPr="003A6164">
        <w:rPr>
          <w:rFonts w:ascii="Arial" w:eastAsia="Arial" w:hAnsi="Arial" w:cs="Arial"/>
          <w:b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w w:val="102"/>
          <w:sz w:val="24"/>
          <w:szCs w:val="24"/>
        </w:rPr>
        <w:t>listwise</w:t>
      </w:r>
      <w:r w:rsidR="00E3604F" w:rsidRPr="003A6164">
        <w:rPr>
          <w:rFonts w:ascii="Arial" w:eastAsia="Arial" w:hAnsi="Arial" w:cs="Arial"/>
          <w:sz w:val="24"/>
          <w:szCs w:val="24"/>
        </w:rPr>
        <w:t xml:space="preserve"> </w:t>
      </w:r>
      <w:r w:rsidR="00E3604F" w:rsidRPr="003A6164">
        <w:rPr>
          <w:rFonts w:ascii="Arial" w:eastAsia="Arial" w:hAnsi="Arial" w:cs="Arial"/>
          <w:w w:val="102"/>
          <w:sz w:val="24"/>
          <w:szCs w:val="24"/>
        </w:rPr>
        <w:t>deletion</w:t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13" w:line="200" w:lineRule="exact"/>
        <w:rPr>
          <w:sz w:val="24"/>
          <w:szCs w:val="24"/>
        </w:rPr>
      </w:pPr>
    </w:p>
    <w:p w:rsidR="008C4F9C" w:rsidRPr="003A6164" w:rsidRDefault="00E3604F">
      <w:pPr>
        <w:ind w:left="1223" w:right="1150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Cook's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distance</w:t>
      </w:r>
    </w:p>
    <w:p w:rsidR="008C4F9C" w:rsidRPr="003A6164" w:rsidRDefault="008C4F9C">
      <w:pPr>
        <w:spacing w:before="8" w:line="140" w:lineRule="exact"/>
        <w:rPr>
          <w:sz w:val="24"/>
          <w:szCs w:val="24"/>
        </w:rPr>
      </w:pPr>
    </w:p>
    <w:p w:rsidR="008C4F9C" w:rsidRPr="003A6164" w:rsidRDefault="00E3604F">
      <w:pPr>
        <w:ind w:left="1579" w:right="1257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202</w:t>
      </w:r>
    </w:p>
    <w:p w:rsidR="008C4F9C" w:rsidRPr="003A6164" w:rsidRDefault="008C4F9C">
      <w:pPr>
        <w:spacing w:before="9" w:line="12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BE6D3C">
      <w:pPr>
        <w:spacing w:line="40" w:lineRule="exact"/>
        <w:ind w:left="1534" w:right="1302"/>
        <w:jc w:val="center"/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341" w:space="474"/>
            <w:col w:w="2985"/>
          </w:cols>
        </w:sectPr>
      </w:pPr>
      <w:r>
        <w:rPr>
          <w:sz w:val="24"/>
          <w:szCs w:val="24"/>
        </w:rPr>
        <w:lastRenderedPageBreak/>
        <w:pict>
          <v:group id="_x0000_s1284" style="position:absolute;left:0;text-align:left;margin-left:423.85pt;margin-top:-26.15pt;width:116.45pt;height:102.1pt;z-index:-2588;mso-position-horizontal-relative:page" coordorigin="8477,-523" coordsize="2329,2042">
            <v:shape id="_x0000_s1486" style="position:absolute;left:8611;top:1336;width:0;height:59" coordorigin="8611,1336" coordsize="0,59" path="m8611,1395r,-59e" filled="f" strokeweight=".08786mm">
              <v:path arrowok="t"/>
            </v:shape>
            <v:shape id="_x0000_s1485" style="position:absolute;left:8623;top:1379;width:0;height:16" coordorigin="8623,1379" coordsize="0,16" path="m8623,1395r,-16e" filled="f" strokeweight=".08786mm">
              <v:path arrowok="t"/>
            </v:shape>
            <v:shape id="_x0000_s1484" style="position:absolute;left:8634;top:1378;width:0;height:17" coordorigin="8634,1378" coordsize="0,17" path="m8634,1395r,-17e" filled="f" strokeweight=".08786mm">
              <v:path arrowok="t"/>
            </v:shape>
            <v:shape id="_x0000_s1483" style="position:absolute;left:8645;top:1381;width:0;height:14" coordorigin="8645,1381" coordsize="0,14" path="m8645,1395r,-14e" filled="f" strokeweight=".08786mm">
              <v:path arrowok="t"/>
            </v:shape>
            <v:shape id="_x0000_s1482" style="position:absolute;left:8656;top:1382;width:0;height:14" coordorigin="8656,1382" coordsize="0,14" path="m8656,1395r,-13e" filled="f" strokeweight=".08786mm">
              <v:path arrowok="t"/>
            </v:shape>
            <v:shape id="_x0000_s1481" style="position:absolute;left:8667;top:1385;width:0;height:10" coordorigin="8667,1385" coordsize="0,10" path="m8667,1395r,-10e" filled="f" strokeweight=".08786mm">
              <v:path arrowok="t"/>
            </v:shape>
            <v:shape id="_x0000_s1480" style="position:absolute;left:8679;top:1322;width:0;height:73" coordorigin="8679,1322" coordsize="0,73" path="m8679,1395r,-73e" filled="f" strokeweight=".08786mm">
              <v:path arrowok="t"/>
            </v:shape>
            <v:shape id="_x0000_s1479" style="position:absolute;left:8690;top:1386;width:0;height:9" coordorigin="8690,1386" coordsize="0,9" path="m8690,1395r,-9e" filled="f" strokeweight=".08786mm">
              <v:path arrowok="t"/>
            </v:shape>
            <v:shape id="_x0000_s1478" style="position:absolute;left:8701;top:1386;width:0;height:9" coordorigin="8701,1386" coordsize="0,9" path="m8701,1395r,-9e" filled="f" strokeweight=".08786mm">
              <v:path arrowok="t"/>
            </v:shape>
            <v:shape id="_x0000_s1477" style="position:absolute;left:8712;top:1386;width:0;height:9" coordorigin="8712,1386" coordsize="0,9" path="m8712,1395r,-9e" filled="f" strokeweight=".08786mm">
              <v:path arrowok="t"/>
            </v:shape>
            <v:shape id="_x0000_s1476" style="position:absolute;left:8723;top:1391;width:0;height:4" coordorigin="8723,1391" coordsize="0,4" path="m8723,1395r,-4e" filled="f" strokeweight=".08786mm">
              <v:path arrowok="t"/>
            </v:shape>
            <v:shape id="_x0000_s1475" style="position:absolute;left:8735;top:1391;width:0;height:4" coordorigin="8735,1391" coordsize="0,4" path="m8735,1395r,-4e" filled="f" strokeweight=".08786mm">
              <v:path arrowok="t"/>
            </v:shape>
            <v:shape id="_x0000_s1474" style="position:absolute;left:8746;top:1348;width:0;height:47" coordorigin="8746,1348" coordsize="0,47" path="m8746,1395r,-47e" filled="f" strokeweight=".08786mm">
              <v:path arrowok="t"/>
            </v:shape>
            <v:shape id="_x0000_s1473" style="position:absolute;left:8757;top:1392;width:0;height:3" coordorigin="8757,1392" coordsize="0,3" path="m8757,1395r,-3e" filled="f" strokeweight=".08786mm">
              <v:path arrowok="t"/>
            </v:shape>
            <v:shape id="_x0000_s1472" style="position:absolute;left:8768;top:1392;width:0;height:3" coordorigin="8768,1392" coordsize="0,3" path="m8768,1395r,-3e" filled="f" strokeweight=".08786mm">
              <v:path arrowok="t"/>
            </v:shape>
            <v:shape id="_x0000_s1471" style="position:absolute;left:8779;top:1392;width:0;height:3" coordorigin="8779,1392" coordsize="0,3" path="m8779,1395r,-3e" filled="f" strokeweight=".08786mm">
              <v:path arrowok="t"/>
            </v:shape>
            <v:shape id="_x0000_s1470" style="position:absolute;left:8791;top:1387;width:0;height:8" coordorigin="8791,1387" coordsize="0,8" path="m8791,1395r,-8e" filled="f" strokeweight=".08786mm">
              <v:path arrowok="t"/>
            </v:shape>
            <v:shape id="_x0000_s1469" style="position:absolute;left:8802;top:1393;width:0;height:3" coordorigin="8802,1393" coordsize="0,3" path="m8802,1395r,-2e" filled="f" strokeweight=".08786mm">
              <v:path arrowok="t"/>
            </v:shape>
            <v:shape id="_x0000_s1468" style="position:absolute;left:8813;top:1394;width:0;height:1" coordorigin="8813,1394" coordsize="0,1" path="m8813,1395r,-1e" filled="f" strokeweight=".08786mm">
              <v:path arrowok="t"/>
            </v:shape>
            <v:shape id="_x0000_s1467" style="position:absolute;left:8824;top:1394;width:0;height:1" coordorigin="8824,1394" coordsize="0,1" path="m8824,1395r,-1e" filled="f" strokeweight=".08786mm">
              <v:path arrowok="t"/>
            </v:shape>
            <v:shape id="_x0000_s1466" style="position:absolute;left:8836;top:1395;width:0;height:1" coordorigin="8836,1395" coordsize="0,1" path="m8836,1395r,e" filled="f" strokeweight=".08786mm">
              <v:path arrowok="t"/>
            </v:shape>
            <v:shape id="_x0000_s1465" style="position:absolute;left:8847;top:1357;width:0;height:38" coordorigin="8847,1357" coordsize="0,38" path="m8847,1395r,-38e" filled="f" strokeweight=".08786mm">
              <v:path arrowok="t"/>
            </v:shape>
            <v:shape id="_x0000_s1464" style="position:absolute;left:8858;top:1357;width:0;height:38" coordorigin="8858,1357" coordsize="0,38" path="m8858,1395r,-38e" filled="f" strokeweight=".08786mm">
              <v:path arrowok="t"/>
            </v:shape>
            <v:shape id="_x0000_s1463" style="position:absolute;left:8869;top:1395;width:0;height:0" coordorigin="8869,1395" coordsize="0,0" path="m8869,1395r,e" filled="f" strokeweight=".08786mm">
              <v:path arrowok="t"/>
            </v:shape>
            <v:shape id="_x0000_s1462" style="position:absolute;left:8880;top:1395;width:0;height:0" coordorigin="8880,1395" coordsize="0,0" path="m8880,1395r,e" filled="f" strokeweight=".08786mm">
              <v:path arrowok="t"/>
            </v:shape>
            <v:shape id="_x0000_s1461" style="position:absolute;left:8892;top:1363;width:0;height:32" coordorigin="8892,1363" coordsize="0,32" path="m8892,1395r,-32e" filled="f" strokeweight=".08786mm">
              <v:path arrowok="t"/>
            </v:shape>
            <v:shape id="_x0000_s1460" style="position:absolute;left:8903;top:1395;width:0;height:0" coordorigin="8903,1395" coordsize="0,0" path="m8903,1395r,e" filled="f" strokeweight=".08786mm">
              <v:path arrowok="t"/>
            </v:shape>
            <v:shape id="_x0000_s1459" style="position:absolute;left:8914;top:1368;width:0;height:27" coordorigin="8914,1368" coordsize="0,27" path="m8914,1395r,-27e" filled="f" strokeweight=".08786mm">
              <v:path arrowok="t"/>
            </v:shape>
            <v:shape id="_x0000_s1458" style="position:absolute;left:8925;top:1322;width:0;height:73" coordorigin="8925,1322" coordsize="0,73" path="m8925,1395r,-73e" filled="f" strokeweight=".08786mm">
              <v:path arrowok="t"/>
            </v:shape>
            <v:shape id="_x0000_s1457" style="position:absolute;left:8936;top:1395;width:0;height:0" coordorigin="8936,1395" coordsize="0,0" path="m8936,1395r,e" filled="f" strokeweight=".08786mm">
              <v:path arrowok="t"/>
            </v:shape>
            <v:shape id="_x0000_s1456" style="position:absolute;left:8948;top:1395;width:0;height:0" coordorigin="8948,1395" coordsize="0,0" path="m8948,1395r,e" filled="f" strokeweight=".08786mm">
              <v:path arrowok="t"/>
            </v:shape>
            <v:shape id="_x0000_s1455" style="position:absolute;left:8959;top:1395;width:0;height:0" coordorigin="8959,1395" coordsize="0,0" path="m8959,1395r,e" filled="f" strokeweight=".08786mm">
              <v:path arrowok="t"/>
            </v:shape>
            <v:shape id="_x0000_s1454" style="position:absolute;left:8970;top:1312;width:0;height:83" coordorigin="8970,1312" coordsize="0,83" path="m8970,1395r,-83e" filled="f" strokeweight=".08786mm">
              <v:path arrowok="t"/>
            </v:shape>
            <v:shape id="_x0000_s1453" style="position:absolute;left:8981;top:1375;width:0;height:20" coordorigin="8981,1375" coordsize="0,20" path="m8981,1395r,-20e" filled="f" strokeweight=".08786mm">
              <v:path arrowok="t"/>
            </v:shape>
            <v:shape id="_x0000_s1452" style="position:absolute;left:8992;top:1394;width:0;height:1" coordorigin="8992,1394" coordsize="0,1" path="m8992,1395r,-1e" filled="f" strokeweight=".08786mm">
              <v:path arrowok="t"/>
            </v:shape>
            <v:shape id="_x0000_s1451" style="position:absolute;left:9004;top:1395;width:0;height:0" coordorigin="9004,1395" coordsize="0,0" path="m9004,1395r,e" filled="f" strokeweight=".08786mm">
              <v:path arrowok="t"/>
            </v:shape>
            <v:shape id="_x0000_s1450" style="position:absolute;left:9015;top:1395;width:0;height:0" coordorigin="9015,1395" coordsize="0,0" path="m9015,1395r,e" filled="f" strokeweight=".08786mm">
              <v:path arrowok="t"/>
            </v:shape>
            <v:shape id="_x0000_s1449" style="position:absolute;left:9026;top:1395;width:0;height:0" coordorigin="9026,1395" coordsize="0,0" path="m9026,1395r,e" filled="f" strokeweight=".08786mm">
              <v:path arrowok="t"/>
            </v:shape>
            <v:shape id="_x0000_s1448" style="position:absolute;left:9037;top:1394;width:0;height:1" coordorigin="9037,1394" coordsize="0,1" path="m9037,1395r,-1e" filled="f" strokeweight=".08786mm">
              <v:path arrowok="t"/>
            </v:shape>
            <v:shape id="_x0000_s1447" style="position:absolute;left:9049;top:1394;width:0;height:1" coordorigin="9049,1394" coordsize="0,1" path="m9049,1395r,-1e" filled="f" strokeweight=".08786mm">
              <v:path arrowok="t"/>
            </v:shape>
            <v:shape id="_x0000_s1446" style="position:absolute;left:9060;top:1273;width:0;height:122" coordorigin="9060,1273" coordsize="0,122" path="m9060,1395r,-122e" filled="f" strokeweight=".08786mm">
              <v:path arrowok="t"/>
            </v:shape>
            <v:shape id="_x0000_s1445" style="position:absolute;left:9071;top:1383;width:0;height:12" coordorigin="9071,1383" coordsize="0,12" path="m9071,1395r,-12e" filled="f" strokeweight=".08786mm">
              <v:path arrowok="t"/>
            </v:shape>
            <v:shape id="_x0000_s1444" style="position:absolute;left:9082;top:1389;width:0;height:7" coordorigin="9082,1389" coordsize="0,7" path="m9082,1395r,-6e" filled="f" strokeweight=".08786mm">
              <v:path arrowok="t"/>
            </v:shape>
            <v:shape id="_x0000_s1443" style="position:absolute;left:9093;top:1383;width:0;height:12" coordorigin="9093,1383" coordsize="0,12" path="m9093,1395r,-12e" filled="f" strokeweight=".08786mm">
              <v:path arrowok="t"/>
            </v:shape>
            <v:shape id="_x0000_s1442" style="position:absolute;left:9105;top:1393;width:0;height:2" coordorigin="9105,1393" coordsize="0,2" path="m9105,1395r,-2e" filled="f" strokeweight=".08786mm">
              <v:path arrowok="t"/>
            </v:shape>
            <v:shape id="_x0000_s1441" style="position:absolute;left:9116;top:1393;width:0;height:2" coordorigin="9116,1393" coordsize="0,2" path="m9116,1395r,-2e" filled="f" strokeweight=".08786mm">
              <v:path arrowok="t"/>
            </v:shape>
            <v:shape id="_x0000_s1440" style="position:absolute;left:9127;top:1385;width:0;height:11" coordorigin="9127,1385" coordsize="0,11" path="m9127,1395r,-10e" filled="f" strokeweight=".08786mm">
              <v:path arrowok="t"/>
            </v:shape>
            <v:shape id="_x0000_s1439" style="position:absolute;left:9138;top:1391;width:0;height:4" coordorigin="9138,1391" coordsize="0,4" path="m9138,1395r,-4e" filled="f" strokeweight=".08786mm">
              <v:path arrowok="t"/>
            </v:shape>
            <v:shape id="_x0000_s1438" style="position:absolute;left:9149;top:1385;width:0;height:10" coordorigin="9149,1385" coordsize="0,10" path="m9149,1395r,-10e" filled="f" strokeweight=".08786mm">
              <v:path arrowok="t"/>
            </v:shape>
            <v:shape id="_x0000_s1437" style="position:absolute;left:9161;top:1297;width:0;height:99" coordorigin="9161,1297" coordsize="0,99" path="m9161,1395r,-98e" filled="f" strokeweight=".08786mm">
              <v:path arrowok="t"/>
            </v:shape>
            <v:shape id="_x0000_s1436" style="position:absolute;left:9172;top:1379;width:0;height:16" coordorigin="9172,1379" coordsize="0,16" path="m9172,1395r,-16e" filled="f" strokeweight=".08786mm">
              <v:path arrowok="t"/>
            </v:shape>
            <v:shape id="_x0000_s1435" style="position:absolute;left:9183;top:1390;width:0;height:5" coordorigin="9183,1390" coordsize="0,5" path="m9183,1395r,-5e" filled="f" strokeweight=".08786mm">
              <v:path arrowok="t"/>
            </v:shape>
            <v:shape id="_x0000_s1434" style="position:absolute;left:9194;top:1390;width:0;height:5" coordorigin="9194,1390" coordsize="0,5" path="m9194,1395r,-5e" filled="f" strokeweight=".08786mm">
              <v:path arrowok="t"/>
            </v:shape>
            <v:shape id="_x0000_s1433" style="position:absolute;left:9205;top:1389;width:0;height:6" coordorigin="9205,1389" coordsize="0,6" path="m9205,1395r,-6e" filled="f" strokeweight=".08786mm">
              <v:path arrowok="t"/>
            </v:shape>
            <v:shape id="_x0000_s1432" style="position:absolute;left:9217;top:1386;width:0;height:9" coordorigin="9217,1386" coordsize="0,9" path="m9217,1395r,-9e" filled="f" strokeweight=".08786mm">
              <v:path arrowok="t"/>
            </v:shape>
            <v:shape id="_x0000_s1431" style="position:absolute;left:9228;top:1386;width:0;height:9" coordorigin="9228,1386" coordsize="0,9" path="m9228,1395r,-9e" filled="f" strokeweight=".08786mm">
              <v:path arrowok="t"/>
            </v:shape>
            <v:shape id="_x0000_s1430" style="position:absolute;left:9239;top:1257;width:0;height:139" coordorigin="9239,1257" coordsize="0,139" path="m9239,1395r,-138e" filled="f" strokeweight=".08786mm">
              <v:path arrowok="t"/>
            </v:shape>
            <v:shape id="_x0000_s1429" style="position:absolute;left:9250;top:1384;width:0;height:11" coordorigin="9250,1384" coordsize="0,11" path="m9250,1395r,-11e" filled="f" strokeweight=".08786mm">
              <v:path arrowok="t"/>
            </v:shape>
            <v:shape id="_x0000_s1428" style="position:absolute;left:9262;top:1384;width:0;height:11" coordorigin="9262,1384" coordsize="0,11" path="m9262,1395r,-11e" filled="f" strokeweight=".08786mm">
              <v:path arrowok="t"/>
            </v:shape>
            <v:shape id="_x0000_s1427" style="position:absolute;left:9273;top:1382;width:0;height:13" coordorigin="9273,1382" coordsize="0,13" path="m9273,1395r,-13e" filled="f" strokeweight=".08786mm">
              <v:path arrowok="t"/>
            </v:shape>
            <v:shape id="_x0000_s1426" style="position:absolute;left:9284;top:1382;width:0;height:13" coordorigin="9284,1382" coordsize="0,13" path="m9284,1395r,-13e" filled="f" strokeweight=".08786mm">
              <v:path arrowok="t"/>
            </v:shape>
            <v:shape id="_x0000_s1425" style="position:absolute;left:9295;top:1382;width:0;height:14" coordorigin="9295,1382" coordsize="0,14" path="m9295,1395r,-13e" filled="f" strokeweight=".08786mm">
              <v:path arrowok="t"/>
            </v:shape>
            <v:shape id="_x0000_s1424" style="position:absolute;left:9306;top:1382;width:0;height:14" coordorigin="9306,1382" coordsize="0,14" path="m9306,1395r,-13e" filled="f" strokeweight=".08786mm">
              <v:path arrowok="t"/>
            </v:shape>
            <v:shape id="_x0000_s1423" style="position:absolute;left:9318;top:1393;width:0;height:2" coordorigin="9318,1393" coordsize="0,2" path="m9318,1395r,-2e" filled="f" strokeweight=".08786mm">
              <v:path arrowok="t"/>
            </v:shape>
            <v:shape id="_x0000_s1422" style="position:absolute;left:9329;top:1234;width:0;height:161" coordorigin="9329,1234" coordsize="0,161" path="m9329,1395r,-161e" filled="f" strokeweight=".08786mm">
              <v:path arrowok="t"/>
            </v:shape>
            <v:shape id="_x0000_s1421" style="position:absolute;left:9340;top:1378;width:0;height:17" coordorigin="9340,1378" coordsize="0,17" path="m9340,1395r,-17e" filled="f" strokeweight=".08786mm">
              <v:path arrowok="t"/>
            </v:shape>
            <v:shape id="_x0000_s1420" style="position:absolute;left:9351;top:1378;width:0;height:17" coordorigin="9351,1378" coordsize="0,17" path="m9351,1395r,-17e" filled="f" strokeweight=".08786mm">
              <v:path arrowok="t"/>
            </v:shape>
            <v:shape id="_x0000_s1419" style="position:absolute;left:9363;top:1216;width:0;height:180" coordorigin="9363,1216" coordsize="0,180" path="m9363,1395r,-179e" filled="f" strokeweight=".08786mm">
              <v:path arrowok="t"/>
            </v:shape>
            <v:shape id="_x0000_s1418" style="position:absolute;left:9374;top:1395;width:0;height:0" coordorigin="9374,1395" coordsize="0,0" path="m9374,1395r,e" filled="f" strokeweight=".08786mm">
              <v:path arrowok="t"/>
            </v:shape>
            <v:shape id="_x0000_s1417" style="position:absolute;left:9385;top:1340;width:0;height:55" coordorigin="9385,1340" coordsize="0,55" path="m9385,1395r,-55e" filled="f" strokeweight=".08786mm">
              <v:path arrowok="t"/>
            </v:shape>
            <v:shape id="_x0000_s1416" style="position:absolute;left:9396;top:1376;width:0;height:19" coordorigin="9396,1376" coordsize="0,19" path="m9396,1395r,-19e" filled="f" strokeweight=".08786mm">
              <v:path arrowok="t"/>
            </v:shape>
            <v:shape id="_x0000_s1415" style="position:absolute;left:9407;top:1208;width:0;height:187" coordorigin="9407,1208" coordsize="0,187" path="m9407,1395r,-187e" filled="f" strokeweight=".08786mm">
              <v:path arrowok="t"/>
            </v:shape>
            <v:shape id="_x0000_s1414" style="position:absolute;left:9419;top:1203;width:0;height:192" coordorigin="9419,1203" coordsize="0,192" path="m9419,1395r,-192e" filled="f" strokeweight=".08786mm">
              <v:path arrowok="t"/>
            </v:shape>
            <v:shape id="_x0000_s1413" style="position:absolute;left:9430;top:1323;width:0;height:73" coordorigin="9430,1323" coordsize="0,73" path="m9430,1395r,-72e" filled="f" strokeweight=".08786mm">
              <v:path arrowok="t"/>
            </v:shape>
            <v:shape id="_x0000_s1412" style="position:absolute;left:9441;top:1370;width:0;height:25" coordorigin="9441,1370" coordsize="0,25" path="m9441,1395r,-25e" filled="f" strokeweight=".08786mm">
              <v:path arrowok="t"/>
            </v:shape>
            <v:shape id="_x0000_s1411" style="position:absolute;left:9452;top:1313;width:0;height:82" coordorigin="9452,1313" coordsize="0,82" path="m9452,1395r,-82e" filled="f" strokeweight=".08786mm">
              <v:path arrowok="t"/>
            </v:shape>
            <v:shape id="_x0000_s1410" style="position:absolute;left:9463;top:1395;width:0;height:1" coordorigin="9463,1395" coordsize="0,1" path="m9463,1395r,e" filled="f" strokeweight=".08786mm">
              <v:path arrowok="t"/>
            </v:shape>
            <v:shape id="_x0000_s1409" style="position:absolute;left:9475;top:1363;width:0;height:32" coordorigin="9475,1363" coordsize="0,32" path="m9475,1395r,-32e" filled="f" strokeweight=".08786mm">
              <v:path arrowok="t"/>
            </v:shape>
            <v:shape id="_x0000_s1408" style="position:absolute;left:9486;top:1024;width:0;height:372" coordorigin="9486,1024" coordsize="0,372" path="m9486,1395r,-371e" filled="f" strokeweight=".08786mm">
              <v:path arrowok="t"/>
            </v:shape>
            <v:shape id="_x0000_s1407" style="position:absolute;left:9497;top:1394;width:0;height:2" coordorigin="9497,1394" coordsize="0,2" path="m9497,1395r,-1e" filled="f" strokeweight=".08786mm">
              <v:path arrowok="t"/>
            </v:shape>
            <v:shape id="_x0000_s1406" style="position:absolute;left:9508;top:1394;width:0;height:2" coordorigin="9508,1394" coordsize="0,2" path="m9508,1395r,-1e" filled="f" strokeweight=".08786mm">
              <v:path arrowok="t"/>
            </v:shape>
            <v:shape id="_x0000_s1405" style="position:absolute;left:9519;top:1393;width:0;height:2" coordorigin="9519,1393" coordsize="0,2" path="m9519,1395r,-2e" filled="f" strokeweight=".08786mm">
              <v:path arrowok="t"/>
            </v:shape>
            <v:shape id="_x0000_s1404" style="position:absolute;left:9531;top:1343;width:0;height:52" coordorigin="9531,1343" coordsize="0,52" path="m9531,1395r,-52e" filled="f" strokeweight=".08786mm">
              <v:path arrowok="t"/>
            </v:shape>
            <v:shape id="_x0000_s1403" style="position:absolute;left:9542;top:1352;width:0;height:43" coordorigin="9542,1352" coordsize="0,43" path="m9542,1395r,-43e" filled="f" strokeweight=".08786mm">
              <v:path arrowok="t"/>
            </v:shape>
            <v:shape id="_x0000_s1402" style="position:absolute;left:9553;top:1343;width:0;height:52" coordorigin="9553,1343" coordsize="0,52" path="m9553,1395r,-52e" filled="f" strokeweight=".08786mm">
              <v:path arrowok="t"/>
            </v:shape>
            <v:shape id="_x0000_s1401" style="position:absolute;left:9564;top:1079;width:0;height:316" coordorigin="9564,1079" coordsize="0,316" path="m9564,1395r,-316e" filled="f" strokeweight=".08786mm">
              <v:path arrowok="t"/>
            </v:shape>
            <v:shape id="_x0000_s1400" style="position:absolute;left:9576;top:1338;width:0;height:57" coordorigin="9576,1338" coordsize="0,57" path="m9576,1395r,-57e" filled="f" strokeweight=".08786mm">
              <v:path arrowok="t"/>
            </v:shape>
            <v:shape id="_x0000_s1399" style="position:absolute;left:9587;top:1387;width:0;height:8" coordorigin="9587,1387" coordsize="0,8" path="m9587,1395r,-8e" filled="f" strokeweight=".08786mm">
              <v:path arrowok="t"/>
            </v:shape>
            <v:shape id="_x0000_s1398" style="position:absolute;left:9598;top:1386;width:0;height:9" coordorigin="9598,1386" coordsize="0,9" path="m9598,1395r,-9e" filled="f" strokeweight=".08786mm">
              <v:path arrowok="t"/>
            </v:shape>
            <v:shape id="_x0000_s1397" style="position:absolute;left:9609;top:1385;width:0;height:10" coordorigin="9609,1385" coordsize="0,10" path="m9609,1395r,-10e" filled="f" strokeweight=".08786mm">
              <v:path arrowok="t"/>
            </v:shape>
            <v:shape id="_x0000_s1396" style="position:absolute;left:9620;top:1385;width:0;height:10" coordorigin="9620,1385" coordsize="0,10" path="m9620,1395r,-10e" filled="f" strokeweight=".08786mm">
              <v:path arrowok="t"/>
            </v:shape>
            <v:shape id="_x0000_s1395" style="position:absolute;left:9632;top:1328;width:0;height:67" coordorigin="9632,1328" coordsize="0,67" path="m9632,1395r,-67e" filled="f" strokeweight=".08786mm">
              <v:path arrowok="t"/>
            </v:shape>
            <v:shape id="_x0000_s1394" style="position:absolute;left:9643;top:342;width:0;height:1054" coordorigin="9643,342" coordsize="0,1054" path="m9643,1395r,-1053e" filled="f" strokeweight=".08786mm">
              <v:path arrowok="t"/>
            </v:shape>
            <v:shape id="_x0000_s1393" style="position:absolute;left:9654;top:1332;width:0;height:64" coordorigin="9654,1332" coordsize="0,64" path="m9654,1395r,-63e" filled="f" strokeweight=".08786mm">
              <v:path arrowok="t"/>
            </v:shape>
            <v:shape id="_x0000_s1392" style="position:absolute;left:9665;top:1330;width:0;height:65" coordorigin="9665,1330" coordsize="0,65" path="m9665,1395r,-65e" filled="f" strokeweight=".08786mm">
              <v:path arrowok="t"/>
            </v:shape>
            <v:shape id="_x0000_s1391" style="position:absolute;left:9676;top:1383;width:0;height:13" coordorigin="9676,1383" coordsize="0,13" path="m9676,1395r,-12e" filled="f" strokeweight=".08786mm">
              <v:path arrowok="t"/>
            </v:shape>
            <v:shape id="_x0000_s1390" style="position:absolute;left:9688;top:1383;width:0;height:13" coordorigin="9688,1383" coordsize="0,13" path="m9688,1395r,-12e" filled="f" strokeweight=".08786mm">
              <v:path arrowok="t"/>
            </v:shape>
            <v:shape id="_x0000_s1389" style="position:absolute;left:9699;top:1329;width:0;height:66" coordorigin="9699,1329" coordsize="0,66" path="m9699,1395r,-66e" filled="f" strokeweight=".08786mm">
              <v:path arrowok="t"/>
            </v:shape>
            <v:shape id="_x0000_s1388" style="position:absolute;left:9710;top:1329;width:0;height:66" coordorigin="9710,1329" coordsize="0,66" path="m9710,1395r,-66e" filled="f" strokeweight=".08786mm">
              <v:path arrowok="t"/>
            </v:shape>
            <v:shape id="_x0000_s1387" style="position:absolute;left:9721;top:1378;width:0;height:17" coordorigin="9721,1378" coordsize="0,17" path="m9721,1395r,-17e" filled="f" strokeweight=".08786mm">
              <v:path arrowok="t"/>
            </v:shape>
            <v:shape id="_x0000_s1386" style="position:absolute;left:9732;top:1375;width:0;height:20" coordorigin="9732,1375" coordsize="0,20" path="m9732,1395r,-20e" filled="f" strokeweight=".08786mm">
              <v:path arrowok="t"/>
            </v:shape>
            <v:shape id="_x0000_s1385" style="position:absolute;left:9744;top:80;width:0;height:1315" coordorigin="9744,80" coordsize="0,1315" path="m9744,1395r,-1315e" filled="f" strokeweight=".08786mm">
              <v:path arrowok="t"/>
            </v:shape>
            <v:shape id="_x0000_s1384" style="position:absolute;left:9755;top:1300;width:0;height:95" coordorigin="9755,1300" coordsize="0,95" path="m9755,1395r,-95e" filled="f" strokeweight=".08786mm">
              <v:path arrowok="t"/>
            </v:shape>
            <v:shape id="_x0000_s1383" style="position:absolute;left:9766;top:1370;width:0;height:25" coordorigin="9766,1370" coordsize="0,25" path="m9766,1395r,-25e" filled="f" strokeweight=".08786mm">
              <v:path arrowok="t"/>
            </v:shape>
            <v:shape id="_x0000_s1382" style="position:absolute;left:9777;top:1300;width:0;height:95" coordorigin="9777,1300" coordsize="0,95" path="m9777,1395r,-95e" filled="f" strokeweight=".08786mm">
              <v:path arrowok="t"/>
            </v:shape>
            <v:shape id="_x0000_s1381" style="position:absolute;left:9789;top:-318;width:0;height:1714" coordorigin="9789,-318" coordsize="0,1714" path="m9789,1395r,-1713e" filled="f" strokeweight=".08786mm">
              <v:path arrowok="t"/>
            </v:shape>
            <v:shape id="_x0000_s1380" style="position:absolute;left:9800;top:1367;width:0;height:29" coordorigin="9800,1367" coordsize="0,29" path="m9800,1395r,-28e" filled="f" strokeweight=".08786mm">
              <v:path arrowok="t"/>
            </v:shape>
            <v:shape id="_x0000_s1379" style="position:absolute;left:9811;top:1363;width:0;height:32" coordorigin="9811,1363" coordsize="0,32" path="m9811,1395r,-32e" filled="f" strokeweight=".08786mm">
              <v:path arrowok="t"/>
            </v:shape>
            <v:shape id="_x0000_s1378" style="position:absolute;left:9822;top:1286;width:0;height:109" coordorigin="9822,1286" coordsize="0,109" path="m9822,1395r,-109e" filled="f" strokeweight=".08786mm">
              <v:path arrowok="t"/>
            </v:shape>
            <v:shape id="_x0000_s1377" style="position:absolute;left:9833;top:1079;width:0;height:316" coordorigin="9833,1079" coordsize="0,316" path="m9833,1395r,-316e" filled="f" strokeweight=".08786mm">
              <v:path arrowok="t"/>
            </v:shape>
            <v:shape id="_x0000_s1376" style="position:absolute;left:9845;top:1358;width:0;height:37" coordorigin="9845,1358" coordsize="0,37" path="m9845,1395r,-37e" filled="f" strokeweight=".08786mm">
              <v:path arrowok="t"/>
            </v:shape>
            <v:shape id="_x0000_s1375" style="position:absolute;left:9856;top:1273;width:0;height:122" coordorigin="9856,1273" coordsize="0,122" path="m9856,1395r,-122e" filled="f" strokeweight=".08786mm">
              <v:path arrowok="t"/>
            </v:shape>
            <v:shape id="_x0000_s1374" style="position:absolute;left:9867;top:1279;width:0;height:116" coordorigin="9867,1279" coordsize="0,116" path="m9867,1395r,-116e" filled="f" strokeweight=".08786mm">
              <v:path arrowok="t"/>
            </v:shape>
            <v:shape id="_x0000_s1373" style="position:absolute;left:9878;top:1350;width:0;height:45" coordorigin="9878,1350" coordsize="0,45" path="m9878,1395r,-45e" filled="f" strokeweight=".08786mm">
              <v:path arrowok="t"/>
            </v:shape>
            <v:shape id="_x0000_s1372" style="position:absolute;left:9889;top:1265;width:0;height:130" coordorigin="9889,1265" coordsize="0,130" path="m9889,1395r,-130e" filled="f" strokeweight=".08786mm">
              <v:path arrowok="t"/>
            </v:shape>
            <v:shape id="_x0000_s1371" style="position:absolute;left:9901;top:1258;width:0;height:137" coordorigin="9901,1258" coordsize="0,137" path="m9901,1395r,-137e" filled="f" strokeweight=".08786mm">
              <v:path arrowok="t"/>
            </v:shape>
            <v:shape id="_x0000_s1370" style="position:absolute;left:9912;top:1346;width:0;height:50" coordorigin="9912,1346" coordsize="0,50" path="m9912,1395r,-49e" filled="f" strokeweight=".08786mm">
              <v:path arrowok="t"/>
            </v:shape>
            <v:shape id="_x0000_s1369" style="position:absolute;left:9923;top:1251;width:0;height:144" coordorigin="9923,1251" coordsize="0,144" path="m9923,1395r,-144e" filled="f" strokeweight=".08786mm">
              <v:path arrowok="t"/>
            </v:shape>
            <v:shape id="_x0000_s1368" style="position:absolute;left:9934;top:1338;width:0;height:57" coordorigin="9934,1338" coordsize="0,57" path="m9934,1395r,-57e" filled="f" strokeweight=".08786mm">
              <v:path arrowok="t"/>
            </v:shape>
            <v:shape id="_x0000_s1367" style="position:absolute;left:9945;top:1243;width:0;height:152" coordorigin="9945,1243" coordsize="0,152" path="m9945,1395r,-152e" filled="f" strokeweight=".08786mm">
              <v:path arrowok="t"/>
            </v:shape>
            <v:shape id="_x0000_s1366" style="position:absolute;left:9957;top:1336;width:0;height:60" coordorigin="9957,1336" coordsize="0,60" path="m9957,1395r,-59e" filled="f" strokeweight=".08786mm">
              <v:path arrowok="t"/>
            </v:shape>
            <v:shape id="_x0000_s1365" style="position:absolute;left:9968;top:1227;width:0;height:168" coordorigin="9968,1227" coordsize="0,168" path="m9968,1395r,-168e" filled="f" strokeweight=".08786mm">
              <v:path arrowok="t"/>
            </v:shape>
            <v:shape id="_x0000_s1364" style="position:absolute;left:9979;top:1325;width:0;height:70" coordorigin="9979,1325" coordsize="0,70" path="m9979,1395r,-70e" filled="f" strokeweight=".08786mm">
              <v:path arrowok="t"/>
            </v:shape>
            <v:shape id="_x0000_s1363" style="position:absolute;left:9990;top:1313;width:0;height:82" coordorigin="9990,1313" coordsize="0,82" path="m9990,1395r,-82e" filled="f" strokeweight=".08786mm">
              <v:path arrowok="t"/>
            </v:shape>
            <v:shape id="_x0000_s1362" style="position:absolute;left:10002;top:1303;width:0;height:92" coordorigin="10002,1303" coordsize="0,92" path="m10002,1395r,-92e" filled="f" strokeweight=".08786mm">
              <v:path arrowok="t"/>
            </v:shape>
            <v:shape id="_x0000_s1361" style="position:absolute;left:10013;top:1300;width:0;height:95" coordorigin="10013,1300" coordsize="0,95" path="m10013,1395r,-95e" filled="f" strokeweight=".08786mm">
              <v:path arrowok="t"/>
            </v:shape>
            <v:shape id="_x0000_s1360" style="position:absolute;left:10024;top:1299;width:0;height:97" coordorigin="10024,1299" coordsize="0,97" path="m10024,1395r,-96e" filled="f" strokeweight=".08786mm">
              <v:path arrowok="t"/>
            </v:shape>
            <v:shape id="_x0000_s1359" style="position:absolute;left:10035;top:1178;width:0;height:218" coordorigin="10035,1178" coordsize="0,218" path="m10035,1395r,-217e" filled="f" strokeweight=".08786mm">
              <v:path arrowok="t"/>
            </v:shape>
            <v:shape id="_x0000_s1358" style="position:absolute;left:10046;top:1175;width:0;height:220" coordorigin="10046,1175" coordsize="0,220" path="m10046,1395r,-220e" filled="f" strokeweight=".08786mm">
              <v:path arrowok="t"/>
            </v:shape>
            <v:shape id="_x0000_s1357" style="position:absolute;left:10058;top:1011;width:0;height:384" coordorigin="10058,1011" coordsize="0,384" path="m10058,1395r,-384e" filled="f" strokeweight=".08786mm">
              <v:path arrowok="t"/>
            </v:shape>
            <v:shape id="_x0000_s1356" style="position:absolute;left:10069;top:565;width:0;height:830" coordorigin="10069,565" coordsize="0,830" path="m10069,1395r,-830e" filled="f" strokeweight=".08786mm">
              <v:path arrowok="t"/>
            </v:shape>
            <v:shape id="_x0000_s1355" style="position:absolute;left:10080;top:616;width:0;height:779" coordorigin="10080,616" coordsize="0,779" path="m10080,1395r,-779e" filled="f" strokeweight=".08786mm">
              <v:path arrowok="t"/>
            </v:shape>
            <v:shape id="_x0000_s1354" style="position:absolute;left:10091;top:276;width:0;height:1119" coordorigin="10091,276" coordsize="0,1119" path="m10091,1395r,-1119e" filled="f" strokeweight=".08786mm">
              <v:path arrowok="t"/>
            </v:shape>
            <v:shape id="_x0000_s1353" style="position:absolute;left:10102;top:125;width:0;height:1271" coordorigin="10102,125" coordsize="0,1271" path="m10102,1395r,-1270e" filled="f" strokeweight=".08786mm">
              <v:path arrowok="t"/>
            </v:shape>
            <v:shape id="_x0000_s1352" style="position:absolute;left:10114;top:1135;width:0;height:260" coordorigin="10114,1135" coordsize="0,260" path="m10114,1395r,-260e" filled="f" strokeweight=".08786mm">
              <v:path arrowok="t"/>
            </v:shape>
            <v:shape id="_x0000_s1351" style="position:absolute;left:10125;top:1175;width:0;height:221" coordorigin="10125,1175" coordsize="0,221" path="m10125,1395r,-220e" filled="f" strokeweight=".08786mm">
              <v:path arrowok="t"/>
            </v:shape>
            <v:shape id="_x0000_s1350" style="position:absolute;left:10136;top:1175;width:0;height:221" coordorigin="10136,1175" coordsize="0,221" path="m10136,1395r,-220e" filled="f" strokeweight=".08786mm">
              <v:path arrowok="t"/>
            </v:shape>
            <v:shape id="_x0000_s1349" style="position:absolute;left:10147;top:849;width:0;height:547" coordorigin="10147,849" coordsize="0,547" path="m10147,1395r,-546e" filled="f" strokeweight=".08786mm">
              <v:path arrowok="t"/>
            </v:shape>
            <v:shape id="_x0000_s1348" style="position:absolute;left:10158;top:833;width:0;height:562" coordorigin="10158,833" coordsize="0,562" path="m10158,1395r,-562e" filled="f" strokeweight=".08786mm">
              <v:path arrowok="t"/>
            </v:shape>
            <v:shape id="_x0000_s1347" style="position:absolute;left:10170;top:884;width:0;height:511" coordorigin="10170,884" coordsize="0,511" path="m10170,1395r,-511e" filled="f" strokeweight=".08786mm">
              <v:path arrowok="t"/>
            </v:shape>
            <v:shape id="_x0000_s1346" style="position:absolute;left:10181;top:1239;width:0;height:156" coordorigin="10181,1239" coordsize="0,156" path="m10181,1395r,-156e" filled="f" strokeweight=".08786mm">
              <v:path arrowok="t"/>
            </v:shape>
            <v:shape id="_x0000_s1345" style="position:absolute;left:10192;top:1257;width:0;height:138" coordorigin="10192,1257" coordsize="0,138" path="m10192,1395r,-138e" filled="f" strokeweight=".08786mm">
              <v:path arrowok="t"/>
            </v:shape>
            <v:shape id="_x0000_s1344" style="position:absolute;left:10203;top:1265;width:0;height:130" coordorigin="10203,1265" coordsize="0,130" path="m10203,1395r,-130e" filled="f" strokeweight=".08786mm">
              <v:path arrowok="t"/>
            </v:shape>
            <v:shape id="_x0000_s1343" style="position:absolute;left:10215;top:1267;width:0;height:129" coordorigin="10215,1267" coordsize="0,129" path="m10215,1395r,-128e" filled="f" strokeweight=".08786mm">
              <v:path arrowok="t"/>
            </v:shape>
            <v:shape id="_x0000_s1342" style="position:absolute;left:10226;top:1268;width:0;height:127" coordorigin="10226,1268" coordsize="0,127" path="m10226,1395r,-127e" filled="f" strokeweight=".08786mm">
              <v:path arrowok="t"/>
            </v:shape>
            <v:shape id="_x0000_s1341" style="position:absolute;left:10237;top:1268;width:0;height:127" coordorigin="10237,1268" coordsize="0,127" path="m10237,1395r,-127e" filled="f" strokeweight=".08786mm">
              <v:path arrowok="t"/>
            </v:shape>
            <v:shape id="_x0000_s1340" style="position:absolute;left:10248;top:1032;width:0;height:363" coordorigin="10248,1032" coordsize="0,363" path="m10248,1395r,-363e" filled="f" strokeweight=".08786mm">
              <v:path arrowok="t"/>
            </v:shape>
            <v:shape id="_x0000_s1339" style="position:absolute;left:10259;top:1270;width:0;height:125" coordorigin="10259,1270" coordsize="0,125" path="m10259,1395r,-125e" filled="f" strokeweight=".08786mm">
              <v:path arrowok="t"/>
            </v:shape>
            <v:shape id="_x0000_s1338" style="position:absolute;left:10271;top:1284;width:0;height:111" coordorigin="10271,1284" coordsize="0,111" path="m10271,1395r,-111e" filled="f" strokeweight=".08786mm">
              <v:path arrowok="t"/>
            </v:shape>
            <v:shape id="_x0000_s1337" style="position:absolute;left:10282;top:1303;width:0;height:92" coordorigin="10282,1303" coordsize="0,92" path="m10282,1395r,-92e" filled="f" strokeweight=".08786mm">
              <v:path arrowok="t"/>
            </v:shape>
            <v:shape id="_x0000_s1336" style="position:absolute;left:10293;top:1303;width:0;height:92" coordorigin="10293,1303" coordsize="0,92" path="m10293,1395r,-92e" filled="f" strokeweight=".08786mm">
              <v:path arrowok="t"/>
            </v:shape>
            <v:shape id="_x0000_s1335" style="position:absolute;left:10304;top:1164;width:0;height:231" coordorigin="10304,1164" coordsize="0,231" path="m10304,1395r,-231e" filled="f" strokeweight=".08786mm">
              <v:path arrowok="t"/>
            </v:shape>
            <v:shape id="_x0000_s1334" style="position:absolute;left:10315;top:1305;width:0;height:90" coordorigin="10315,1305" coordsize="0,90" path="m10315,1395r,-90e" filled="f" strokeweight=".08786mm">
              <v:path arrowok="t"/>
            </v:shape>
            <v:shape id="_x0000_s1333" style="position:absolute;left:10327;top:1305;width:0;height:90" coordorigin="10327,1305" coordsize="0,90" path="m10327,1395r,-90e" filled="f" strokeweight=".08786mm">
              <v:path arrowok="t"/>
            </v:shape>
            <v:shape id="_x0000_s1332" style="position:absolute;left:10338;top:1170;width:0;height:225" coordorigin="10338,1170" coordsize="0,225" path="m10338,1395r,-225e" filled="f" strokeweight=".08786mm">
              <v:path arrowok="t"/>
            </v:shape>
            <v:shape id="_x0000_s1331" style="position:absolute;left:10349;top:1362;width:0;height:33" coordorigin="10349,1362" coordsize="0,33" path="m10349,1395r,-33e" filled="f" strokeweight=".08786mm">
              <v:path arrowok="t"/>
            </v:shape>
            <v:shape id="_x0000_s1330" style="position:absolute;left:10360;top:1336;width:0;height:59" coordorigin="10360,1336" coordsize="0,59" path="m10360,1395r,-59e" filled="f" strokeweight=".08786mm">
              <v:path arrowok="t"/>
            </v:shape>
            <v:shape id="_x0000_s1329" style="position:absolute;left:10371;top:1326;width:0;height:70" coordorigin="10371,1326" coordsize="0,70" path="m10371,1395r,-69e" filled="f" strokeweight=".08786mm">
              <v:path arrowok="t"/>
            </v:shape>
            <v:shape id="_x0000_s1328" style="position:absolute;left:10383;top:1196;width:0;height:199" coordorigin="10383,1196" coordsize="0,199" path="m10383,1395r,-199e" filled="f" strokeweight=".08786mm">
              <v:path arrowok="t"/>
            </v:shape>
            <v:shape id="_x0000_s1327" style="position:absolute;left:10394;top:1376;width:0;height:19" coordorigin="10394,1376" coordsize="0,19" path="m10394,1395r,-19e" filled="f" strokeweight=".08786mm">
              <v:path arrowok="t"/>
            </v:shape>
            <v:shape id="_x0000_s1326" style="position:absolute;left:10405;top:1333;width:0;height:63" coordorigin="10405,1333" coordsize="0,63" path="m10405,1395r,-62e" filled="f" strokeweight=".08786mm">
              <v:path arrowok="t"/>
            </v:shape>
            <v:shape id="_x0000_s1325" style="position:absolute;left:10416;top:1339;width:0;height:56" coordorigin="10416,1339" coordsize="0,56" path="m10416,1395r,-56e" filled="f" strokeweight=".08786mm">
              <v:path arrowok="t"/>
            </v:shape>
            <v:shape id="_x0000_s1324" style="position:absolute;left:10428;top:1339;width:0;height:56" coordorigin="10428,1339" coordsize="0,56" path="m10428,1395r,-56e" filled="f" strokeweight=".08786mm">
              <v:path arrowok="t"/>
            </v:shape>
            <v:shape id="_x0000_s1323" style="position:absolute;left:10439;top:1346;width:0;height:49" coordorigin="10439,1346" coordsize="0,49" path="m10439,1395r,-49e" filled="f" strokeweight=".08786mm">
              <v:path arrowok="t"/>
            </v:shape>
            <v:shape id="_x0000_s1322" style="position:absolute;left:10450;top:1377;width:0;height:18" coordorigin="10450,1377" coordsize="0,18" path="m10450,1395r,-18e" filled="f" strokeweight=".08786mm">
              <v:path arrowok="t"/>
            </v:shape>
            <v:shape id="_x0000_s1321" style="position:absolute;left:10461;top:1345;width:0;height:51" coordorigin="10461,1345" coordsize="0,51" path="m10461,1395r,-50e" filled="f" strokeweight=".08786mm">
              <v:path arrowok="t"/>
            </v:shape>
            <v:shape id="_x0000_s1320" style="position:absolute;left:10472;top:1349;width:0;height:46" coordorigin="10472,1349" coordsize="0,46" path="m10472,1395r,-46e" filled="f" strokeweight=".08786mm">
              <v:path arrowok="t"/>
            </v:shape>
            <v:shape id="_x0000_s1319" style="position:absolute;left:10484;top:1353;width:0;height:43" coordorigin="10484,1353" coordsize="0,43" path="m10484,1395r,-42e" filled="f" strokeweight=".08786mm">
              <v:path arrowok="t"/>
            </v:shape>
            <v:shape id="_x0000_s1318" style="position:absolute;left:10495;top:1353;width:0;height:42" coordorigin="10495,1353" coordsize="0,42" path="m10495,1395r,-42e" filled="f" strokeweight=".08786mm">
              <v:path arrowok="t"/>
            </v:shape>
            <v:shape id="_x0000_s1317" style="position:absolute;left:10506;top:1252;width:0;height:143" coordorigin="10506,1252" coordsize="0,143" path="m10506,1395r,-143e" filled="f" strokeweight=".08786mm">
              <v:path arrowok="t"/>
            </v:shape>
            <v:shape id="_x0000_s1316" style="position:absolute;left:10517;top:1388;width:0;height:8" coordorigin="10517,1388" coordsize="0,8" path="m10517,1395r,-7e" filled="f" strokeweight=".08786mm">
              <v:path arrowok="t"/>
            </v:shape>
            <v:shape id="_x0000_s1315" style="position:absolute;left:10528;top:1389;width:0;height:6" coordorigin="10528,1389" coordsize="0,6" path="m10528,1395r,-6e" filled="f" strokeweight=".08786mm">
              <v:path arrowok="t"/>
            </v:shape>
            <v:shape id="_x0000_s1314" style="position:absolute;left:10540;top:1389;width:0;height:6" coordorigin="10540,1389" coordsize="0,6" path="m10540,1395r,-6e" filled="f" strokeweight=".08786mm">
              <v:path arrowok="t"/>
            </v:shape>
            <v:shape id="_x0000_s1313" style="position:absolute;left:10551;top:1360;width:0;height:35" coordorigin="10551,1360" coordsize="0,35" path="m10551,1395r,-35e" filled="f" strokeweight=".08786mm">
              <v:path arrowok="t"/>
            </v:shape>
            <v:shape id="_x0000_s1312" style="position:absolute;left:10562;top:1364;width:0;height:31" coordorigin="10562,1364" coordsize="0,31" path="m10562,1395r,-31e" filled="f" strokeweight=".08786mm">
              <v:path arrowok="t"/>
            </v:shape>
            <v:shape id="_x0000_s1311" style="position:absolute;left:10573;top:1361;width:0;height:34" coordorigin="10573,1361" coordsize="0,34" path="m10573,1395r,-34e" filled="f" strokeweight=".08786mm">
              <v:path arrowok="t"/>
            </v:shape>
            <v:shape id="_x0000_s1310" style="position:absolute;left:10584;top:1361;width:0;height:34" coordorigin="10584,1361" coordsize="0,34" path="m10584,1395r,-34e" filled="f" strokeweight=".08786mm">
              <v:path arrowok="t"/>
            </v:shape>
            <v:shape id="_x0000_s1309" style="position:absolute;left:10596;top:1362;width:0;height:34" coordorigin="10596,1362" coordsize="0,34" path="m10596,1395r,-33e" filled="f" strokeweight=".08786mm">
              <v:path arrowok="t"/>
            </v:shape>
            <v:shape id="_x0000_s1308" style="position:absolute;left:10607;top:1363;width:0;height:32" coordorigin="10607,1363" coordsize="0,32" path="m10607,1395r,-32e" filled="f" strokeweight=".08786mm">
              <v:path arrowok="t"/>
            </v:shape>
            <v:shape id="_x0000_s1307" style="position:absolute;left:10618;top:1308;width:0;height:87" coordorigin="10618,1308" coordsize="0,87" path="m10618,1395r,-87e" filled="f" strokeweight=".08786mm">
              <v:path arrowok="t"/>
            </v:shape>
            <v:shape id="_x0000_s1306" style="position:absolute;left:10629;top:1390;width:0;height:6" coordorigin="10629,1390" coordsize="0,6" path="m10629,1395r,-5e" filled="f" strokeweight=".08786mm">
              <v:path arrowok="t"/>
            </v:shape>
            <v:shape id="_x0000_s1305" style="position:absolute;left:10641;top:1369;width:0;height:26" coordorigin="10641,1369" coordsize="0,26" path="m10641,1395r,-26e" filled="f" strokeweight=".08786mm">
              <v:path arrowok="t"/>
            </v:shape>
            <v:shape id="_x0000_s1304" style="position:absolute;left:10652;top:1368;width:0;height:27" coordorigin="10652,1368" coordsize="0,27" path="m10652,1395r,-27e" filled="f" strokeweight=".08786mm">
              <v:path arrowok="t"/>
            </v:shape>
            <v:shape id="_x0000_s1303" style="position:absolute;left:10663;top:1395;width:0;height:0" coordorigin="10663,1395" coordsize="0,0" path="m10663,1395r,e" filled="f" strokeweight=".08786mm">
              <v:path arrowok="t"/>
            </v:shape>
            <v:shape id="_x0000_s1302" style="position:absolute;left:10674;top:1368;width:0;height:27" coordorigin="10674,1368" coordsize="0,27" path="m10674,1395r,-27e" filled="f" strokeweight=".08786mm">
              <v:path arrowok="t"/>
            </v:shape>
            <v:shape id="_x0000_s1301" style="position:absolute;left:10685;top:1374;width:0;height:21" coordorigin="10685,1374" coordsize="0,21" path="m10685,1395r,-21e" filled="f" strokeweight=".08786mm">
              <v:path arrowok="t"/>
            </v:shape>
            <v:shape id="_x0000_s1300" style="position:absolute;left:10697;top:1395;width:0;height:0" coordorigin="10697,1395" coordsize="0,0" path="m10697,1395r,e" filled="f" strokeweight=".08786mm">
              <v:path arrowok="t"/>
            </v:shape>
            <v:shape id="_x0000_s1299" style="position:absolute;left:10708;top:1393;width:0;height:3" coordorigin="10708,1393" coordsize="0,3" path="m10708,1395r,-2e" filled="f" strokeweight=".08786mm">
              <v:path arrowok="t"/>
            </v:shape>
            <v:shape id="_x0000_s1298" style="position:absolute;left:10719;top:1393;width:0;height:2" coordorigin="10719,1393" coordsize="0,2" path="m10719,1395r,-2e" filled="f" strokeweight=".08786mm">
              <v:path arrowok="t"/>
            </v:shape>
            <v:shape id="_x0000_s1297" style="position:absolute;left:8600;top:1469;width:1682;height:0" coordorigin="8600,1469" coordsize="1682,0" path="m8600,1469r1682,e" filled="f" strokeweight=".08786mm">
              <v:path arrowok="t"/>
            </v:shape>
            <v:shape id="_x0000_s1296" style="position:absolute;left:8600;top:1469;width:0;height:48" coordorigin="8600,1469" coordsize="0,48" path="m8600,1469r,48e" filled="f" strokeweight=".08786mm">
              <v:path arrowok="t"/>
            </v:shape>
            <v:shape id="_x0000_s1295" style="position:absolute;left:9161;top:1469;width:0;height:48" coordorigin="9161,1469" coordsize="0,48" path="m9161,1469r,48e" filled="f" strokeweight=".08786mm">
              <v:path arrowok="t"/>
            </v:shape>
            <v:shape id="_x0000_s1294" style="position:absolute;left:9721;top:1469;width:0;height:48" coordorigin="9721,1469" coordsize="0,48" path="m9721,1469r,48e" filled="f" strokeweight=".08786mm">
              <v:path arrowok="t"/>
            </v:shape>
            <v:shape id="_x0000_s1293" style="position:absolute;left:10282;top:1469;width:0;height:48" coordorigin="10282,1469" coordsize="0,48" path="m10282,1469r,48e" filled="f" strokeweight=".08786mm">
              <v:path arrowok="t"/>
            </v:shape>
            <v:shape id="_x0000_s1292" style="position:absolute;left:8527;top:-401;width:0;height:1796" coordorigin="8527,-401" coordsize="0,1796" path="m8527,1395r,-1796e" filled="f" strokeweight=".08786mm">
              <v:path arrowok="t"/>
            </v:shape>
            <v:shape id="_x0000_s1291" style="position:absolute;left:8479;top:1395;width:48;height:0" coordorigin="8479,1395" coordsize="48,0" path="m8527,1395r-48,e" filled="f" strokeweight=".08786mm">
              <v:path arrowok="t"/>
            </v:shape>
            <v:shape id="_x0000_s1290" style="position:absolute;left:8479;top:1036;width:48;height:0" coordorigin="8479,1036" coordsize="48,0" path="m8527,1036r-48,e" filled="f" strokeweight=".08786mm">
              <v:path arrowok="t"/>
            </v:shape>
            <v:shape id="_x0000_s1289" style="position:absolute;left:8479;top:677;width:48;height:0" coordorigin="8479,677" coordsize="48,0" path="m8527,677r-48,e" filled="f" strokeweight=".08786mm">
              <v:path arrowok="t"/>
            </v:shape>
            <v:shape id="_x0000_s1288" style="position:absolute;left:8479;top:318;width:48;height:0" coordorigin="8479,318" coordsize="48,0" path="m8527,318r-48,e" filled="f" strokeweight=".08786mm">
              <v:path arrowok="t"/>
            </v:shape>
            <v:shape id="_x0000_s1287" style="position:absolute;left:8479;top:-42;width:48;height:0" coordorigin="8479,-42" coordsize="48,0" path="m8527,-42r-48,e" filled="f" strokeweight=".08786mm">
              <v:path arrowok="t"/>
            </v:shape>
            <v:shape id="_x0000_s1286" style="position:absolute;left:8479;top:-401;width:48;height:0" coordorigin="8479,-401" coordsize="48,0" path="m8527,-401r-48,e" filled="f" strokeweight=".08786mm">
              <v:path arrowok="t"/>
            </v:shape>
            <v:shape id="_x0000_s1285" style="position:absolute;left:8527;top:-520;width:2276;height:1989" coordorigin="8527,-520" coordsize="2276,1989" path="m8527,1469r2276,l10803,-520r-2276,l8527,1469e" filled="f" strokeweight=".08786mm">
              <v:path arrowok="t"/>
            </v:shape>
            <w10:wrap anchorx="page"/>
          </v:group>
        </w:pict>
      </w:r>
      <w:r w:rsidR="00E3604F" w:rsidRPr="003A6164">
        <w:rPr>
          <w:rFonts w:ascii="Arial" w:eastAsia="Arial" w:hAnsi="Arial" w:cs="Arial"/>
          <w:w w:val="99"/>
          <w:position w:val="-1"/>
          <w:sz w:val="24"/>
          <w:szCs w:val="24"/>
        </w:rPr>
        <w:t>197</w:t>
      </w:r>
    </w:p>
    <w:p w:rsidR="008C4F9C" w:rsidRPr="003A6164" w:rsidRDefault="00BE6D3C">
      <w:pPr>
        <w:spacing w:before="27"/>
        <w:ind w:left="120"/>
        <w:rPr>
          <w:rFonts w:ascii="Courier New" w:eastAsia="Courier New" w:hAnsi="Courier New" w:cs="Courier New"/>
          <w:sz w:val="24"/>
          <w:szCs w:val="24"/>
        </w:rPr>
      </w:pPr>
      <w:r>
        <w:rPr>
          <w:sz w:val="24"/>
          <w:szCs w:val="24"/>
        </w:rPr>
        <w:lastRenderedPageBreak/>
        <w:pict>
          <v:shape id="_x0000_s1283" type="#_x0000_t202" style="position:absolute;left:0;text-align:left;margin-left:406.8pt;margin-top:6.15pt;width:6pt;height:30pt;z-index:-2587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Cook's</w:t>
                  </w:r>
                  <w:r>
                    <w:rPr>
                      <w:rFonts w:ascii="Arial" w:eastAsia="Arial" w:hAnsi="Arial" w:cs="Arial"/>
                      <w:sz w:val="8"/>
                      <w:szCs w:val="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distance</w:t>
                  </w:r>
                </w:p>
              </w:txbxContent>
            </v:textbox>
            <w10:wrap anchorx="page"/>
          </v:shape>
        </w:pict>
      </w:r>
      <w:r w:rsidR="00E3604F"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89</w:t>
      </w:r>
      <w:r w:rsidR="00E3604F"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</w:t>
      </w:r>
      <w:r w:rsidR="00E3604F"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="00E3604F"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r w:rsidR="00E3604F"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="00E3604F"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="00E3604F"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="00E3604F"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="00E3604F"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="00E3604F"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="00E3604F"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91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0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1</w:t>
      </w:r>
    </w:p>
    <w:p w:rsidR="008C4F9C" w:rsidRPr="003A6164" w:rsidRDefault="008C4F9C">
      <w:pPr>
        <w:spacing w:before="16" w:line="200" w:lineRule="exact"/>
        <w:rPr>
          <w:sz w:val="24"/>
          <w:szCs w:val="24"/>
        </w:rPr>
      </w:pPr>
    </w:p>
    <w:p w:rsidR="008C4F9C" w:rsidRPr="003A6164" w:rsidRDefault="00E3604F">
      <w:pPr>
        <w:spacing w:line="285" w:lineRule="auto"/>
        <w:ind w:left="120" w:right="-37" w:firstLine="239"/>
        <w:rPr>
          <w:sz w:val="24"/>
          <w:szCs w:val="24"/>
        </w:rPr>
      </w:pPr>
      <w:r w:rsidRPr="003A6164">
        <w:rPr>
          <w:w w:val="99"/>
          <w:sz w:val="24"/>
          <w:szCs w:val="24"/>
        </w:rPr>
        <w:t>As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seen,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categorical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variables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coded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set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dummy variables;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k</w:t>
      </w:r>
      <w:proofErr w:type="spell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categories,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only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need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k</w:t>
      </w:r>
      <w:r w:rsidRPr="003A6164">
        <w:rPr>
          <w:sz w:val="24"/>
          <w:szCs w:val="24"/>
        </w:rPr>
        <w:t xml:space="preserve"> </w:t>
      </w:r>
      <w:r w:rsidRPr="003A6164">
        <w:rPr>
          <w:w w:val="103"/>
          <w:sz w:val="24"/>
          <w:szCs w:val="24"/>
        </w:rPr>
        <w:t>−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alibri" w:eastAsia="Calibri" w:hAnsi="Calibri" w:cs="Calibri"/>
          <w:w w:val="99"/>
          <w:sz w:val="24"/>
          <w:szCs w:val="24"/>
        </w:rPr>
        <w:t>1</w:t>
      </w:r>
      <w:r w:rsidRPr="003A6164">
        <w:rPr>
          <w:rFonts w:ascii="Calibri" w:eastAsia="Calibri" w:hAnsi="Calibri" w:cs="Calibri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vectors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0/1,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base- line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category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(first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level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factor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R)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omitted.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Compare 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preceding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output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</w:p>
    <w:p w:rsidR="008C4F9C" w:rsidRPr="003A6164" w:rsidRDefault="008C4F9C">
      <w:pPr>
        <w:spacing w:before="6" w:line="160" w:lineRule="exact"/>
        <w:rPr>
          <w:sz w:val="24"/>
          <w:szCs w:val="24"/>
        </w:rPr>
      </w:pPr>
    </w:p>
    <w:p w:rsidR="008C4F9C" w:rsidRPr="003A6164" w:rsidRDefault="00E3604F">
      <w:pPr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head(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[,c("smoke","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","race")])</w:t>
      </w:r>
    </w:p>
    <w:p w:rsidR="008C4F9C" w:rsidRPr="003A6164" w:rsidRDefault="00E3604F">
      <w:pPr>
        <w:spacing w:before="80"/>
        <w:ind w:left="374"/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smoke</w:t>
      </w:r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race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85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proofErr w:type="spell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Black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86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proofErr w:type="spellEnd"/>
      <w:proofErr w:type="gramEnd"/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Other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87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Yes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White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88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Yes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White</w:t>
      </w:r>
    </w:p>
    <w:p w:rsidR="008C4F9C" w:rsidRPr="003A6164" w:rsidRDefault="00E3604F">
      <w:pPr>
        <w:spacing w:before="18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89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 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Yes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sz w:val="24"/>
          <w:szCs w:val="24"/>
        </w:rPr>
        <w:t>White</w:t>
      </w:r>
    </w:p>
    <w:p w:rsidR="008C4F9C" w:rsidRPr="003A6164" w:rsidRDefault="00E3604F">
      <w:pPr>
        <w:spacing w:before="18" w:line="160" w:lineRule="exact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91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  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No</w:t>
      </w:r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No</w:t>
      </w:r>
      <w:proofErr w:type="spellEnd"/>
      <w:r w:rsidRPr="003A6164">
        <w:rPr>
          <w:rFonts w:ascii="Courier New" w:eastAsia="Courier New" w:hAnsi="Courier New" w:cs="Courier New"/>
          <w:color w:val="7F7F7F"/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7F7F7F"/>
          <w:w w:val="99"/>
          <w:position w:val="1"/>
          <w:sz w:val="24"/>
          <w:szCs w:val="24"/>
        </w:rPr>
        <w:t>Other</w:t>
      </w:r>
    </w:p>
    <w:p w:rsidR="008C4F9C" w:rsidRPr="003A6164" w:rsidRDefault="00E3604F">
      <w:pPr>
        <w:spacing w:line="60" w:lineRule="exact"/>
        <w:ind w:left="1934"/>
        <w:rPr>
          <w:rFonts w:ascii="Arial" w:eastAsia="Arial" w:hAnsi="Arial" w:cs="Arial"/>
          <w:sz w:val="24"/>
          <w:szCs w:val="24"/>
        </w:rPr>
      </w:pPr>
      <w:r w:rsidRPr="003A6164">
        <w:rPr>
          <w:sz w:val="24"/>
          <w:szCs w:val="24"/>
        </w:rPr>
        <w:br w:type="column"/>
      </w:r>
      <w:r w:rsidRPr="003A6164">
        <w:rPr>
          <w:rFonts w:ascii="Arial" w:eastAsia="Arial" w:hAnsi="Arial" w:cs="Arial"/>
          <w:w w:val="99"/>
          <w:sz w:val="24"/>
          <w:szCs w:val="24"/>
        </w:rPr>
        <w:lastRenderedPageBreak/>
        <w:t>13</w:t>
      </w: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13" w:line="240" w:lineRule="exact"/>
        <w:rPr>
          <w:sz w:val="24"/>
          <w:szCs w:val="24"/>
        </w:rPr>
      </w:pPr>
    </w:p>
    <w:p w:rsidR="008C4F9C" w:rsidRPr="003A6164" w:rsidRDefault="00E3604F">
      <w:pPr>
        <w:ind w:left="443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0</w:t>
      </w:r>
      <w:r w:rsidRPr="003A6164">
        <w:rPr>
          <w:rFonts w:ascii="Arial" w:eastAsia="Arial" w:hAnsi="Arial" w:cs="Arial"/>
          <w:sz w:val="24"/>
          <w:szCs w:val="24"/>
        </w:rPr>
        <w:t xml:space="preserve">             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50</w:t>
      </w:r>
      <w:r w:rsidRPr="003A6164">
        <w:rPr>
          <w:rFonts w:ascii="Arial" w:eastAsia="Arial" w:hAnsi="Arial" w:cs="Arial"/>
          <w:sz w:val="24"/>
          <w:szCs w:val="24"/>
        </w:rPr>
        <w:t xml:space="preserve">           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100</w:t>
      </w:r>
      <w:r w:rsidRPr="003A6164">
        <w:rPr>
          <w:rFonts w:ascii="Arial" w:eastAsia="Arial" w:hAnsi="Arial" w:cs="Arial"/>
          <w:sz w:val="24"/>
          <w:szCs w:val="24"/>
        </w:rPr>
        <w:t xml:space="preserve">                   </w:t>
      </w:r>
      <w:r w:rsidRPr="003A6164">
        <w:rPr>
          <w:rFonts w:ascii="Arial" w:eastAsia="Arial" w:hAnsi="Arial" w:cs="Arial"/>
          <w:w w:val="99"/>
          <w:sz w:val="24"/>
          <w:szCs w:val="24"/>
        </w:rPr>
        <w:t>150</w:t>
      </w:r>
    </w:p>
    <w:p w:rsidR="008C4F9C" w:rsidRPr="003A6164" w:rsidRDefault="00E3604F">
      <w:pPr>
        <w:spacing w:before="99"/>
        <w:ind w:left="1275" w:right="1200"/>
        <w:jc w:val="center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Obs.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number</w:t>
      </w:r>
    </w:p>
    <w:p w:rsidR="008C4F9C" w:rsidRPr="003A6164" w:rsidRDefault="00E3604F">
      <w:pPr>
        <w:spacing w:before="3"/>
        <w:ind w:left="1010" w:right="935"/>
        <w:jc w:val="center"/>
        <w:rPr>
          <w:rFonts w:ascii="Arial" w:eastAsia="Arial" w:hAnsi="Arial" w:cs="Arial"/>
          <w:sz w:val="24"/>
          <w:szCs w:val="24"/>
        </w:rPr>
      </w:pPr>
      <w:proofErr w:type="gramStart"/>
      <w:r w:rsidRPr="003A6164">
        <w:rPr>
          <w:rFonts w:ascii="Arial" w:eastAsia="Arial" w:hAnsi="Arial" w:cs="Arial"/>
          <w:w w:val="99"/>
          <w:sz w:val="24"/>
          <w:szCs w:val="24"/>
        </w:rPr>
        <w:t>lm(</w:t>
      </w:r>
      <w:proofErr w:type="spellStart"/>
      <w:proofErr w:type="gramEnd"/>
      <w:r w:rsidRPr="003A6164">
        <w:rPr>
          <w:rFonts w:ascii="Arial" w:eastAsia="Arial" w:hAnsi="Arial" w:cs="Arial"/>
          <w:w w:val="99"/>
          <w:sz w:val="24"/>
          <w:szCs w:val="24"/>
        </w:rPr>
        <w:t>bwt</w:t>
      </w:r>
      <w:proofErr w:type="spellEnd"/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~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smoke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+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A6164">
        <w:rPr>
          <w:rFonts w:ascii="Arial" w:eastAsia="Arial" w:hAnsi="Arial" w:cs="Arial"/>
          <w:w w:val="99"/>
          <w:sz w:val="24"/>
          <w:szCs w:val="24"/>
        </w:rPr>
        <w:t>ht</w:t>
      </w:r>
      <w:proofErr w:type="spellEnd"/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+</w:t>
      </w:r>
      <w:r w:rsidRPr="003A6164">
        <w:rPr>
          <w:rFonts w:ascii="Arial" w:eastAsia="Arial" w:hAnsi="Arial" w:cs="Arial"/>
          <w:sz w:val="24"/>
          <w:szCs w:val="24"/>
        </w:rPr>
        <w:t xml:space="preserve"> </w:t>
      </w:r>
      <w:r w:rsidRPr="003A6164">
        <w:rPr>
          <w:rFonts w:ascii="Arial" w:eastAsia="Arial" w:hAnsi="Arial" w:cs="Arial"/>
          <w:w w:val="99"/>
          <w:sz w:val="24"/>
          <w:szCs w:val="24"/>
        </w:rPr>
        <w:t>race)</w:t>
      </w:r>
    </w:p>
    <w:p w:rsidR="008C4F9C" w:rsidRPr="003A6164" w:rsidRDefault="00E3604F">
      <w:pPr>
        <w:spacing w:before="61" w:line="259" w:lineRule="auto"/>
        <w:ind w:right="464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253" w:space="562"/>
            <w:col w:w="2985"/>
          </w:cols>
        </w:sectPr>
      </w:pPr>
      <w:r w:rsidRPr="003A6164">
        <w:rPr>
          <w:w w:val="99"/>
          <w:sz w:val="24"/>
          <w:szCs w:val="24"/>
        </w:rPr>
        <w:t>Figure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11: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Diagnostic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plot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after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 linear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regression.</w:t>
      </w:r>
    </w:p>
    <w:p w:rsidR="008C4F9C" w:rsidRPr="003A6164" w:rsidRDefault="008C4F9C">
      <w:pPr>
        <w:spacing w:before="7" w:line="200" w:lineRule="exact"/>
        <w:rPr>
          <w:sz w:val="24"/>
          <w:szCs w:val="24"/>
        </w:rPr>
      </w:pPr>
    </w:p>
    <w:p w:rsidR="008C4F9C" w:rsidRPr="003A6164" w:rsidRDefault="00E3604F">
      <w:pPr>
        <w:spacing w:before="16"/>
        <w:ind w:left="112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t>Besides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basic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assumptions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regression,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i.e.</w:t>
      </w:r>
      <w:proofErr w:type="gramEnd"/>
      <w:r w:rsidRPr="003A6164">
        <w:rPr>
          <w:sz w:val="24"/>
          <w:szCs w:val="24"/>
        </w:rPr>
        <w:t xml:space="preserve">  </w:t>
      </w:r>
      <w:proofErr w:type="gramStart"/>
      <w:r w:rsidRPr="003A6164">
        <w:rPr>
          <w:w w:val="99"/>
          <w:sz w:val="24"/>
          <w:szCs w:val="24"/>
        </w:rPr>
        <w:t>normal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distribution</w:t>
      </w:r>
      <w:r w:rsidRPr="003A6164">
        <w:rPr>
          <w:sz w:val="24"/>
          <w:szCs w:val="24"/>
        </w:rPr>
        <w:t xml:space="preserve">                </w:t>
      </w:r>
      <w:r w:rsidRPr="003A6164">
        <w:rPr>
          <w:w w:val="99"/>
          <w:sz w:val="24"/>
          <w:szCs w:val="24"/>
        </w:rPr>
        <w:t></w:t>
      </w:r>
    </w:p>
    <w:p w:rsidR="008C4F9C" w:rsidRPr="003A6164" w:rsidRDefault="00E3604F">
      <w:pPr>
        <w:spacing w:before="67" w:line="323" w:lineRule="auto"/>
        <w:ind w:left="120" w:right="3450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t>of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residuals,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independence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observations,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homoskedasticity</w:t>
      </w:r>
      <w:proofErr w:type="spellEnd"/>
      <w:r w:rsidRPr="003A6164">
        <w:rPr>
          <w:w w:val="99"/>
          <w:sz w:val="24"/>
          <w:szCs w:val="24"/>
        </w:rPr>
        <w:t>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im</w:t>
      </w:r>
      <w:proofErr w:type="spellEnd"/>
      <w:r w:rsidRPr="003A6164">
        <w:rPr>
          <w:w w:val="99"/>
          <w:sz w:val="24"/>
          <w:szCs w:val="24"/>
        </w:rPr>
        <w:t xml:space="preserve">- </w:t>
      </w:r>
      <w:proofErr w:type="spellStart"/>
      <w:r w:rsidRPr="003A6164">
        <w:rPr>
          <w:w w:val="99"/>
          <w:sz w:val="24"/>
          <w:szCs w:val="24"/>
        </w:rPr>
        <w:t>portant</w:t>
      </w:r>
      <w:proofErr w:type="spell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remember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that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further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assume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linearity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relationship between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response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each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predictors.</w:t>
      </w:r>
    </w:p>
    <w:p w:rsidR="008C4F9C" w:rsidRPr="003A6164" w:rsidRDefault="00E3604F">
      <w:pPr>
        <w:spacing w:line="220" w:lineRule="exact"/>
        <w:ind w:left="359"/>
        <w:rPr>
          <w:sz w:val="24"/>
          <w:szCs w:val="24"/>
        </w:rPr>
      </w:pPr>
      <w:r w:rsidRPr="003A6164">
        <w:rPr>
          <w:w w:val="99"/>
          <w:position w:val="1"/>
          <w:sz w:val="24"/>
          <w:szCs w:val="24"/>
        </w:rPr>
        <w:t>Conditional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means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can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be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obtained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with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the</w:t>
      </w:r>
      <w:r w:rsidRPr="003A6164">
        <w:rPr>
          <w:position w:val="1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position w:val="1"/>
          <w:sz w:val="24"/>
          <w:szCs w:val="24"/>
        </w:rPr>
        <w:t>aggregate</w:t>
      </w:r>
      <w:r w:rsidRPr="003A6164">
        <w:rPr>
          <w:rFonts w:ascii="Courier New" w:eastAsia="Courier New" w:hAnsi="Courier New" w:cs="Courier New"/>
          <w:position w:val="1"/>
          <w:sz w:val="24"/>
          <w:szCs w:val="24"/>
        </w:rPr>
        <w:t xml:space="preserve"> </w:t>
      </w:r>
      <w:r w:rsidRPr="003A6164">
        <w:rPr>
          <w:w w:val="99"/>
          <w:position w:val="1"/>
          <w:sz w:val="24"/>
          <w:szCs w:val="24"/>
        </w:rPr>
        <w:t>command,</w:t>
      </w:r>
    </w:p>
    <w:p w:rsidR="008C4F9C" w:rsidRPr="003A6164" w:rsidRDefault="00E3604F">
      <w:pPr>
        <w:spacing w:before="32" w:line="281" w:lineRule="auto"/>
        <w:ind w:left="120" w:right="3431"/>
        <w:rPr>
          <w:sz w:val="24"/>
          <w:szCs w:val="24"/>
        </w:rPr>
      </w:pPr>
      <w:proofErr w:type="gramStart"/>
      <w:r w:rsidRPr="003A6164">
        <w:rPr>
          <w:w w:val="99"/>
          <w:sz w:val="24"/>
          <w:szCs w:val="24"/>
        </w:rPr>
        <w:t>and</w:t>
      </w:r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plotted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using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trellis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display.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w w:val="99"/>
          <w:sz w:val="24"/>
          <w:szCs w:val="24"/>
        </w:rPr>
        <w:t>effects</w:t>
      </w:r>
      <w:r w:rsidRPr="003A6164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package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dedicated 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post-processing</w:t>
      </w:r>
      <w:r w:rsidRPr="003A6164">
        <w:rPr>
          <w:sz w:val="24"/>
          <w:szCs w:val="24"/>
        </w:rPr>
        <w:t xml:space="preserve"> </w:t>
      </w:r>
      <w:proofErr w:type="gramStart"/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 </w:t>
      </w:r>
      <w:proofErr w:type="spellStart"/>
      <w:r w:rsidRPr="003A6164">
        <w:rPr>
          <w:w w:val="99"/>
          <w:sz w:val="24"/>
          <w:szCs w:val="24"/>
        </w:rPr>
        <w:t>glm</w:t>
      </w:r>
      <w:proofErr w:type="spellEnd"/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fits: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It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allows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conveniently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display mean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predictions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with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confidence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intervals,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specific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effects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(like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interac</w:t>
      </w:r>
      <w:proofErr w:type="spellEnd"/>
      <w:r w:rsidRPr="003A6164">
        <w:rPr>
          <w:w w:val="99"/>
          <w:sz w:val="24"/>
          <w:szCs w:val="24"/>
        </w:rPr>
        <w:t>-</w:t>
      </w:r>
    </w:p>
    <w:p w:rsidR="008C4F9C" w:rsidRPr="003A6164" w:rsidRDefault="00E3604F">
      <w:pPr>
        <w:spacing w:line="240" w:lineRule="exact"/>
        <w:ind w:left="120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proofErr w:type="spellStart"/>
      <w:proofErr w:type="gramStart"/>
      <w:r w:rsidRPr="003A6164">
        <w:rPr>
          <w:w w:val="99"/>
          <w:sz w:val="24"/>
          <w:szCs w:val="24"/>
        </w:rPr>
        <w:t>tions</w:t>
      </w:r>
      <w:proofErr w:type="spellEnd"/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contrasts).</w:t>
      </w:r>
      <w:r w:rsidRPr="003A6164">
        <w:rPr>
          <w:w w:val="99"/>
          <w:position w:val="7"/>
          <w:sz w:val="24"/>
          <w:szCs w:val="24"/>
        </w:rPr>
        <w:t>11</w:t>
      </w:r>
      <w:r w:rsidRPr="003A6164">
        <w:rPr>
          <w:position w:val="7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3A6164">
        <w:rPr>
          <w:w w:val="99"/>
          <w:position w:val="5"/>
          <w:sz w:val="24"/>
          <w:szCs w:val="24"/>
        </w:rPr>
        <w:t>11</w:t>
      </w:r>
      <w:r w:rsidRPr="003A6164">
        <w:rPr>
          <w:position w:val="5"/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J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Fox.</w:t>
      </w:r>
      <w:r w:rsidRPr="003A6164">
        <w:rPr>
          <w:sz w:val="24"/>
          <w:szCs w:val="24"/>
        </w:rPr>
        <w:t xml:space="preserve">   </w:t>
      </w:r>
      <w:r w:rsidRPr="003A6164">
        <w:rPr>
          <w:w w:val="99"/>
          <w:sz w:val="24"/>
          <w:szCs w:val="24"/>
        </w:rPr>
        <w:t>Effect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displays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proofErr w:type="spellStart"/>
      <w:r w:rsidRPr="003A6164">
        <w:rPr>
          <w:w w:val="99"/>
          <w:sz w:val="24"/>
          <w:szCs w:val="24"/>
        </w:rPr>
        <w:t>gener</w:t>
      </w:r>
      <w:proofErr w:type="spellEnd"/>
      <w:r w:rsidRPr="003A6164">
        <w:rPr>
          <w:w w:val="99"/>
          <w:sz w:val="24"/>
          <w:szCs w:val="24"/>
        </w:rPr>
        <w:t>-</w:t>
      </w:r>
    </w:p>
    <w:p w:rsidR="008C4F9C" w:rsidRPr="003A6164" w:rsidRDefault="00E3604F">
      <w:pPr>
        <w:spacing w:before="49" w:line="291" w:lineRule="auto"/>
        <w:ind w:left="120" w:right="-34" w:firstLine="239"/>
        <w:rPr>
          <w:sz w:val="24"/>
          <w:szCs w:val="24"/>
        </w:rPr>
      </w:pPr>
      <w:r w:rsidRPr="003A6164">
        <w:rPr>
          <w:w w:val="99"/>
          <w:sz w:val="24"/>
          <w:szCs w:val="24"/>
        </w:rPr>
        <w:lastRenderedPageBreak/>
        <w:t>Here,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have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omitted</w:t>
      </w:r>
      <w:r w:rsidRPr="003A6164">
        <w:rPr>
          <w:sz w:val="24"/>
          <w:szCs w:val="24"/>
        </w:rPr>
        <w:t xml:space="preserve"> </w:t>
      </w:r>
      <w:proofErr w:type="spellStart"/>
      <w:proofErr w:type="gramStart"/>
      <w:r w:rsidRPr="003A6164">
        <w:rPr>
          <w:w w:val="99"/>
          <w:sz w:val="24"/>
          <w:szCs w:val="24"/>
        </w:rPr>
        <w:t>sds</w:t>
      </w:r>
      <w:proofErr w:type="spellEnd"/>
      <w:proofErr w:type="gramEnd"/>
      <w:r w:rsidRPr="003A6164">
        <w:rPr>
          <w:w w:val="99"/>
          <w:sz w:val="24"/>
          <w:szCs w:val="24"/>
        </w:rPr>
        <w:t>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but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should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added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to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get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idea 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birth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weight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variability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each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partition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of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the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dataset.</w:t>
      </w:r>
    </w:p>
    <w:p w:rsidR="008C4F9C" w:rsidRPr="003A6164" w:rsidRDefault="00E3604F">
      <w:pPr>
        <w:spacing w:before="6" w:line="259" w:lineRule="auto"/>
        <w:ind w:right="314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301" w:space="514"/>
            <w:col w:w="2985"/>
          </w:cols>
        </w:sectPr>
      </w:pPr>
      <w:r w:rsidRPr="003A6164">
        <w:rPr>
          <w:sz w:val="24"/>
          <w:szCs w:val="24"/>
        </w:rPr>
        <w:br w:type="column"/>
      </w:r>
      <w:proofErr w:type="spellStart"/>
      <w:proofErr w:type="gramStart"/>
      <w:r w:rsidRPr="003A6164">
        <w:rPr>
          <w:w w:val="99"/>
          <w:sz w:val="24"/>
          <w:szCs w:val="24"/>
        </w:rPr>
        <w:lastRenderedPageBreak/>
        <w:t>alized</w:t>
      </w:r>
      <w:proofErr w:type="spellEnd"/>
      <w:proofErr w:type="gram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models.</w:t>
      </w:r>
      <w:r w:rsidRPr="003A6164">
        <w:rPr>
          <w:sz w:val="24"/>
          <w:szCs w:val="24"/>
        </w:rPr>
        <w:t xml:space="preserve">   </w:t>
      </w:r>
      <w:r w:rsidRPr="003A6164">
        <w:rPr>
          <w:w w:val="99"/>
          <w:sz w:val="24"/>
          <w:szCs w:val="24"/>
        </w:rPr>
        <w:t>Sociological Methodology,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17:347–361,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1987;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and J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Fox.</w:t>
      </w:r>
      <w:r w:rsidRPr="003A6164">
        <w:rPr>
          <w:sz w:val="24"/>
          <w:szCs w:val="24"/>
        </w:rPr>
        <w:t xml:space="preserve">   </w:t>
      </w:r>
      <w:r w:rsidRPr="003A6164">
        <w:rPr>
          <w:w w:val="99"/>
          <w:sz w:val="24"/>
          <w:szCs w:val="24"/>
        </w:rPr>
        <w:t>Effect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displays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in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for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 xml:space="preserve">gen- </w:t>
      </w:r>
      <w:proofErr w:type="spellStart"/>
      <w:r w:rsidRPr="003A6164">
        <w:rPr>
          <w:w w:val="99"/>
          <w:sz w:val="24"/>
          <w:szCs w:val="24"/>
        </w:rPr>
        <w:t>eralised</w:t>
      </w:r>
      <w:proofErr w:type="spellEnd"/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linear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models.</w:t>
      </w:r>
      <w:r w:rsidRPr="003A6164">
        <w:rPr>
          <w:sz w:val="24"/>
          <w:szCs w:val="24"/>
        </w:rPr>
        <w:t xml:space="preserve">   </w:t>
      </w:r>
      <w:proofErr w:type="gramStart"/>
      <w:r w:rsidRPr="003A6164">
        <w:rPr>
          <w:w w:val="99"/>
          <w:sz w:val="24"/>
          <w:szCs w:val="24"/>
        </w:rPr>
        <w:t>Journal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of</w:t>
      </w:r>
      <w:proofErr w:type="gramEnd"/>
      <w:r w:rsidRPr="003A6164">
        <w:rPr>
          <w:w w:val="99"/>
          <w:sz w:val="24"/>
          <w:szCs w:val="24"/>
        </w:rPr>
        <w:t xml:space="preserve"> Statistical</w:t>
      </w:r>
      <w:r w:rsidRPr="003A6164">
        <w:rPr>
          <w:sz w:val="24"/>
          <w:szCs w:val="24"/>
        </w:rPr>
        <w:t xml:space="preserve">  </w:t>
      </w:r>
      <w:r w:rsidRPr="003A6164">
        <w:rPr>
          <w:w w:val="99"/>
          <w:sz w:val="24"/>
          <w:szCs w:val="24"/>
        </w:rPr>
        <w:t>Software,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8(15),</w:t>
      </w:r>
      <w:r w:rsidRPr="003A6164">
        <w:rPr>
          <w:sz w:val="24"/>
          <w:szCs w:val="24"/>
        </w:rPr>
        <w:t xml:space="preserve"> </w:t>
      </w:r>
      <w:r w:rsidRPr="003A6164">
        <w:rPr>
          <w:w w:val="99"/>
          <w:sz w:val="24"/>
          <w:szCs w:val="24"/>
        </w:rPr>
        <w:t>2003</w:t>
      </w:r>
    </w:p>
    <w:p w:rsidR="008C4F9C" w:rsidRPr="003A6164" w:rsidRDefault="008C4F9C">
      <w:pPr>
        <w:spacing w:before="1" w:line="14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  <w:sectPr w:rsidR="008C4F9C" w:rsidRPr="003A6164" w:rsidSect="0063049E">
          <w:pgSz w:w="12240" w:h="15840"/>
          <w:pgMar w:top="840" w:right="1120" w:bottom="280" w:left="1320" w:header="648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C4F9C" w:rsidRPr="003A6164" w:rsidRDefault="00E3604F">
      <w:pPr>
        <w:spacing w:before="89" w:line="180" w:lineRule="exact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all.means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aggregate(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race,</w:t>
      </w:r>
    </w:p>
    <w:p w:rsidR="008C4F9C" w:rsidRPr="003A6164" w:rsidRDefault="00E3604F">
      <w:pPr>
        <w:spacing w:before="49" w:line="80" w:lineRule="exact"/>
        <w:rPr>
          <w:rFonts w:ascii="Wingdings" w:eastAsia="Wingdings" w:hAnsi="Wingdings" w:cs="Wingdings"/>
          <w:sz w:val="24"/>
          <w:szCs w:val="24"/>
        </w:rPr>
      </w:pPr>
      <w:r w:rsidRPr="003A6164">
        <w:rPr>
          <w:sz w:val="24"/>
          <w:szCs w:val="24"/>
        </w:rPr>
        <w:br w:type="column"/>
      </w:r>
      <w:r w:rsidRPr="003A6164">
        <w:rPr>
          <w:rFonts w:ascii="Arial" w:eastAsia="Arial" w:hAnsi="Arial" w:cs="Arial"/>
          <w:w w:val="99"/>
          <w:sz w:val="24"/>
          <w:szCs w:val="24"/>
        </w:rPr>
        <w:lastRenderedPageBreak/>
        <w:t>No</w:t>
      </w:r>
      <w:r w:rsidRPr="003A6164">
        <w:rPr>
          <w:rFonts w:ascii="Arial" w:eastAsia="Arial" w:hAnsi="Arial" w:cs="Arial"/>
          <w:sz w:val="24"/>
          <w:szCs w:val="24"/>
        </w:rPr>
        <w:t xml:space="preserve">     </w:t>
      </w:r>
    </w:p>
    <w:p w:rsidR="008C4F9C" w:rsidRPr="003A6164" w:rsidRDefault="00BE6D3C">
      <w:pPr>
        <w:spacing w:line="60" w:lineRule="exact"/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4725" w:space="3504"/>
            <w:col w:w="1571"/>
          </w:cols>
        </w:sectPr>
      </w:pPr>
      <w:r>
        <w:rPr>
          <w:sz w:val="24"/>
          <w:szCs w:val="24"/>
        </w:rPr>
        <w:pict>
          <v:group id="_x0000_s1280" style="position:absolute;margin-left:487.85pt;margin-top:.55pt;width:2.2pt;height:2.2pt;z-index:-2584;mso-position-horizontal-relative:page" coordorigin="9757,11" coordsize="44,44">
            <v:shape id="_x0000_s1282" style="position:absolute;left:9760;top:33;width:39;height:0" coordorigin="9760,33" coordsize="39,0" path="m9760,33r39,e" filled="f" strokeweight=".08786mm">
              <v:path arrowok="t"/>
            </v:shape>
            <v:shape id="_x0000_s1281" style="position:absolute;left:9779;top:14;width:0;height:39" coordorigin="9779,14" coordsize="0,39" path="m9779,53r,-39e" filled="f" strokeweight=".08786mm">
              <v:path arrowok="t"/>
            </v:shape>
            <w10:wrap anchorx="page"/>
          </v:group>
        </w:pict>
      </w:r>
      <w:r w:rsidR="00E3604F" w:rsidRPr="003A6164">
        <w:rPr>
          <w:rFonts w:ascii="Arial" w:eastAsia="Arial" w:hAnsi="Arial" w:cs="Arial"/>
          <w:w w:val="99"/>
          <w:sz w:val="24"/>
          <w:szCs w:val="24"/>
        </w:rPr>
        <w:t>Yes</w:t>
      </w:r>
    </w:p>
    <w:p w:rsidR="008C4F9C" w:rsidRPr="003A6164" w:rsidRDefault="00E3604F">
      <w:pPr>
        <w:spacing w:before="47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                 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FUN=mean)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print(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xyplot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smoke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|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race,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all.means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groups=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</w:p>
    <w:p w:rsidR="008C4F9C" w:rsidRPr="003A6164" w:rsidRDefault="00E3604F">
      <w:pPr>
        <w:spacing w:before="35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          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layout=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c(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3,1),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type=c("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p","l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"),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auto.key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=TRUE))</w:t>
      </w:r>
    </w:p>
    <w:p w:rsidR="008C4F9C" w:rsidRPr="003A6164" w:rsidRDefault="00E3604F">
      <w:pPr>
        <w:spacing w:before="7" w:line="26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ind w:right="-30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110"/>
          <w:sz w:val="24"/>
          <w:szCs w:val="24"/>
        </w:rPr>
        <w:t>3500</w:t>
      </w:r>
    </w:p>
    <w:p w:rsidR="008C4F9C" w:rsidRPr="003A6164" w:rsidRDefault="008C4F9C">
      <w:pPr>
        <w:spacing w:before="3" w:line="1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ind w:right="-30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110"/>
          <w:sz w:val="24"/>
          <w:szCs w:val="24"/>
        </w:rPr>
        <w:t>3000</w:t>
      </w:r>
    </w:p>
    <w:p w:rsidR="008C4F9C" w:rsidRPr="003A6164" w:rsidRDefault="00E3604F">
      <w:pPr>
        <w:spacing w:before="1" w:line="12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ind w:right="86"/>
        <w:jc w:val="right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White</w:t>
      </w:r>
    </w:p>
    <w:p w:rsidR="008C4F9C" w:rsidRPr="003A6164" w:rsidRDefault="008C4F9C">
      <w:pPr>
        <w:spacing w:before="3" w:line="100" w:lineRule="exact"/>
        <w:rPr>
          <w:sz w:val="24"/>
          <w:szCs w:val="24"/>
        </w:rPr>
      </w:pPr>
    </w:p>
    <w:p w:rsidR="008C4F9C" w:rsidRPr="003A6164" w:rsidRDefault="008C4F9C">
      <w:pPr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before="8" w:line="220" w:lineRule="exact"/>
        <w:rPr>
          <w:sz w:val="24"/>
          <w:szCs w:val="24"/>
        </w:rPr>
      </w:pPr>
    </w:p>
    <w:p w:rsidR="008C4F9C" w:rsidRPr="003A6164" w:rsidRDefault="008C4F9C">
      <w:pPr>
        <w:jc w:val="right"/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E3604F">
      <w:pPr>
        <w:spacing w:line="60" w:lineRule="exact"/>
        <w:ind w:right="-30"/>
        <w:rPr>
          <w:rFonts w:ascii="Arial" w:eastAsia="Arial" w:hAnsi="Arial" w:cs="Arial"/>
          <w:sz w:val="24"/>
          <w:szCs w:val="24"/>
        </w:rPr>
      </w:pPr>
      <w:r w:rsidRPr="003A6164">
        <w:rPr>
          <w:sz w:val="24"/>
          <w:szCs w:val="24"/>
        </w:rPr>
        <w:br w:type="column"/>
      </w:r>
      <w:r w:rsidRPr="003A6164">
        <w:rPr>
          <w:rFonts w:ascii="Arial" w:eastAsia="Arial" w:hAnsi="Arial" w:cs="Arial"/>
          <w:w w:val="110"/>
          <w:sz w:val="24"/>
          <w:szCs w:val="24"/>
        </w:rPr>
        <w:lastRenderedPageBreak/>
        <w:t>No</w:t>
      </w:r>
      <w:r w:rsidRPr="003A6164">
        <w:rPr>
          <w:rFonts w:ascii="Arial" w:eastAsia="Arial" w:hAnsi="Arial" w:cs="Arial"/>
          <w:sz w:val="24"/>
          <w:szCs w:val="24"/>
        </w:rPr>
        <w:t xml:space="preserve">             </w:t>
      </w:r>
      <w:r w:rsidRPr="003A6164">
        <w:rPr>
          <w:rFonts w:ascii="Arial" w:eastAsia="Arial" w:hAnsi="Arial" w:cs="Arial"/>
          <w:w w:val="110"/>
          <w:sz w:val="24"/>
          <w:szCs w:val="24"/>
        </w:rPr>
        <w:t>Yes</w:t>
      </w:r>
    </w:p>
    <w:p w:rsidR="008C4F9C" w:rsidRPr="003A6164" w:rsidRDefault="00E3604F">
      <w:pPr>
        <w:spacing w:before="64"/>
        <w:ind w:left="118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Black</w:t>
      </w:r>
    </w:p>
    <w:p w:rsidR="008C4F9C" w:rsidRPr="003A6164" w:rsidRDefault="008C4F9C">
      <w:pPr>
        <w:spacing w:before="9" w:line="16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BE6D3C">
      <w:pPr>
        <w:ind w:left="27"/>
        <w:rPr>
          <w:rFonts w:ascii="Wingdings" w:eastAsia="Wingdings" w:hAnsi="Wingdings" w:cs="Wingdings"/>
          <w:sz w:val="24"/>
          <w:szCs w:val="24"/>
        </w:rPr>
      </w:pPr>
      <w:r>
        <w:rPr>
          <w:sz w:val="24"/>
          <w:szCs w:val="24"/>
        </w:rPr>
        <w:pict>
          <v:group id="_x0000_s1234" style="position:absolute;left:0;text-align:left;margin-left:424.6pt;margin-top:88.5pt;width:117.95pt;height:108.95pt;z-index:-2585;mso-position-horizontal-relative:page;mso-position-vertical-relative:page" coordorigin="8492,1770" coordsize="2359,2179">
            <v:shape id="_x0000_s1279" style="position:absolute;left:8740;top:1773;width:0;height:38" coordorigin="8740,1773" coordsize="0,38" path="m8740,1811r,-38e" filled="f" strokeweight=".08786mm">
              <v:path arrowok="t"/>
            </v:shape>
            <v:shape id="_x0000_s1278" style="position:absolute;left:9085;top:1773;width:0;height:38" coordorigin="9085,1773" coordsize="0,38" path="m9085,1811r,-38e" filled="f" strokeweight=".08786mm">
              <v:path arrowok="t"/>
            </v:shape>
            <v:shape id="_x0000_s1277" style="position:absolute;left:8495;top:3890;width:38;height:0" coordorigin="8495,3890" coordsize="38,0" path="m8532,3890r-37,e" filled="f" strokeweight=".08786mm">
              <v:path arrowok="t"/>
            </v:shape>
            <v:shape id="_x0000_s1276" style="position:absolute;left:8495;top:3508;width:38;height:0" coordorigin="8495,3508" coordsize="38,0" path="m8532,3508r-37,e" filled="f" strokeweight=".08786mm">
              <v:path arrowok="t"/>
            </v:shape>
            <v:shape id="_x0000_s1275" style="position:absolute;left:8495;top:3126;width:38;height:0" coordorigin="8495,3126" coordsize="38,0" path="m8532,3126r-37,e" filled="f" strokeweight=".08786mm">
              <v:path arrowok="t"/>
            </v:shape>
            <v:shape id="_x0000_s1274" style="position:absolute;left:8495;top:2744;width:38;height:0" coordorigin="8495,2744" coordsize="38,0" path="m8532,2744r-37,e" filled="f" strokeweight=".08786mm">
              <v:path arrowok="t"/>
            </v:shape>
            <v:shape id="_x0000_s1273" style="position:absolute;left:8495;top:2362;width:38;height:0" coordorigin="8495,2362" coordsize="38,0" path="m8532,2362r-37,e" filled="f" strokeweight=".08786mm">
              <v:path arrowok="t"/>
            </v:shape>
            <v:shape id="_x0000_s1272" style="position:absolute;left:8495;top:1981;width:38;height:0" coordorigin="8495,1981" coordsize="38,0" path="m8532,1981r-37,e" filled="f" strokeweight=".08786mm">
              <v:path arrowok="t"/>
            </v:shape>
            <v:shape id="_x0000_s1271" style="position:absolute;left:8740;top:3910;width:0;height:38" coordorigin="8740,3910" coordsize="0,38" path="m8740,3910r,37e" filled="f" strokeweight=".08786mm">
              <v:path arrowok="t"/>
            </v:shape>
            <v:shape id="_x0000_s1270" style="position:absolute;left:9085;top:3910;width:0;height:38" coordorigin="9085,3910" coordsize="0,38" path="m9085,3910r,37e" filled="f" strokeweight=".08786mm">
              <v:path arrowok="t"/>
            </v:shape>
            <v:shape id="_x0000_s1269" style="position:absolute;left:8740;top:2029;width:345;height:471" coordorigin="8740,2029" coordsize="345,471" path="m8740,2029r345,471e" filled="f" strokeweight=".08786mm">
              <v:path arrowok="t"/>
            </v:shape>
            <v:shape id="_x0000_s1268" style="position:absolute;left:8720;top:2286;width:39;height:0" coordorigin="8720,2286" coordsize="39,0" path="m8720,2286r39,e" filled="f" strokeweight=".08786mm">
              <v:path arrowok="t"/>
            </v:shape>
            <v:shape id="_x0000_s1267" style="position:absolute;left:8740;top:2266;width:0;height:39" coordorigin="8740,2266" coordsize="0,39" path="m8740,2306r,-40e" filled="f" strokeweight=".08786mm">
              <v:path arrowok="t"/>
            </v:shape>
            <v:shape id="_x0000_s1266" style="position:absolute;left:9065;top:2425;width:39;height:0" coordorigin="9065,2425" coordsize="39,0" path="m9065,2425r40,e" filled="f" strokeweight=".08786mm">
              <v:path arrowok="t"/>
            </v:shape>
            <v:shape id="_x0000_s1265" style="position:absolute;left:9085;top:2406;width:0;height:39" coordorigin="9085,2406" coordsize="0,39" path="m9085,2445r,-39e" filled="f" strokeweight=".08786mm">
              <v:path arrowok="t"/>
            </v:shape>
            <v:shape id="_x0000_s1264" style="position:absolute;left:8740;top:2286;width:345;height:139" coordorigin="8740,2286" coordsize="345,139" path="m8740,2286r345,139e" filled="f" strokeweight=".08786mm">
              <v:stroke dashstyle="dash"/>
              <v:path arrowok="t"/>
            </v:shape>
            <v:shape id="_x0000_s1263" style="position:absolute;left:8532;top:1906;width:760;height:2003" coordorigin="8532,1906" coordsize="760,2003" path="m8532,3910r760,l9292,1906r-760,l8532,3910xe" filled="f" strokeweight=".08786mm">
              <v:path arrowok="t"/>
            </v:shape>
            <v:shape id="_x0000_s1262" style="position:absolute;left:8532;top:1811;width:760;height:96" coordorigin="8532,1811" coordsize="760,96" path="m8532,1906r760,l9292,1811r-760,l8532,1906xe" filled="f" strokeweight=".08786mm">
              <v:path arrowok="t"/>
            </v:shape>
            <v:shape id="_x0000_s1261" style="position:absolute;left:9499;top:3910;width:0;height:38" coordorigin="9499,3910" coordsize="0,38" path="m9499,3910r,37e" filled="f" strokeweight=".08786mm">
              <v:path arrowok="t"/>
            </v:shape>
            <v:shape id="_x0000_s1260" style="position:absolute;left:9845;top:3910;width:0;height:38" coordorigin="9845,3910" coordsize="0,38" path="m9845,3910r,37e" filled="f" strokeweight=".08786mm">
              <v:path arrowok="t"/>
            </v:shape>
            <v:shape id="_x0000_s1259" style="position:absolute;left:9499;top:2505;width:345;height:120" coordorigin="9499,2505" coordsize="345,120" path="m9499,2505r346,120e" filled="f" strokeweight=".08786mm">
              <v:path arrowok="t"/>
            </v:shape>
            <v:shape id="_x0000_s1258" style="position:absolute;left:9480;top:2254;width:39;height:0" coordorigin="9480,2254" coordsize="39,0" path="m9480,2254r39,e" filled="f" strokeweight=".08786mm">
              <v:path arrowok="t"/>
            </v:shape>
            <v:shape id="_x0000_s1257" style="position:absolute;left:9499;top:2234;width:0;height:39" coordorigin="9499,2234" coordsize="0,39" path="m9499,2273r,-39e" filled="f" strokeweight=".08786mm">
              <v:path arrowok="t"/>
            </v:shape>
            <v:shape id="_x0000_s1256" style="position:absolute;left:9825;top:3787;width:39;height:0" coordorigin="9825,3787" coordsize="39,0" path="m9825,3787r39,e" filled="f" strokeweight=".08786mm">
              <v:path arrowok="t"/>
            </v:shape>
            <v:shape id="_x0000_s1255" style="position:absolute;left:9845;top:3767;width:0;height:39" coordorigin="9845,3767" coordsize="0,39" path="m9845,3806r,-39e" filled="f" strokeweight=".08786mm">
              <v:path arrowok="t"/>
            </v:shape>
            <v:shape id="_x0000_s1254" style="position:absolute;left:9499;top:2254;width:345;height:1533" coordorigin="9499,2254" coordsize="345,1533" path="m9499,2254r346,1533e" filled="f" strokeweight=".08786mm">
              <v:stroke dashstyle="dash"/>
              <v:path arrowok="t"/>
            </v:shape>
            <v:shape id="_x0000_s1253" style="position:absolute;left:9292;top:1906;width:760;height:2003" coordorigin="9292,1906" coordsize="760,2003" path="m9292,3910r760,l10052,1906r-760,l9292,3910xe" filled="f" strokeweight=".08786mm">
              <v:path arrowok="t"/>
            </v:shape>
            <v:shape id="_x0000_s1252" style="position:absolute;left:9499;top:1773;width:0;height:38" coordorigin="9499,1773" coordsize="0,38" path="m9499,1811r,-38e" filled="f" strokeweight=".08786mm">
              <v:path arrowok="t"/>
            </v:shape>
            <v:shape id="_x0000_s1251" style="position:absolute;left:9845;top:1773;width:0;height:38" coordorigin="9845,1773" coordsize="0,38" path="m9845,1811r,-38e" filled="f" strokeweight=".08786mm">
              <v:path arrowok="t"/>
            </v:shape>
            <v:shape id="_x0000_s1250" style="position:absolute;left:9292;top:1811;width:760;height:96" coordorigin="9292,1811" coordsize="760,96" path="m9292,1906r760,l10052,1811r-760,l9292,1906xe" filled="f" strokeweight=".08786mm">
              <v:path arrowok="t"/>
            </v:shape>
            <v:shape id="_x0000_s1249" style="position:absolute;left:10259;top:3910;width:0;height:38" coordorigin="10259,3910" coordsize="0,38" path="m10259,3910r,37e" filled="f" strokeweight=".08786mm">
              <v:path arrowok="t"/>
            </v:shape>
            <v:shape id="_x0000_s1248" style="position:absolute;left:10604;top:3910;width:0;height:38" coordorigin="10604,3910" coordsize="0,38" path="m10604,3910r,37e" filled="f" strokeweight=".08786mm">
              <v:path arrowok="t"/>
            </v:shape>
            <v:shape id="_x0000_s1247" style="position:absolute;left:10811;top:3890;width:38;height:0" coordorigin="10811,3890" coordsize="38,0" path="m10811,3890r38,e" filled="f" strokeweight=".08786mm">
              <v:path arrowok="t"/>
            </v:shape>
            <v:shape id="_x0000_s1246" style="position:absolute;left:10811;top:3508;width:38;height:0" coordorigin="10811,3508" coordsize="38,0" path="m10811,3508r38,e" filled="f" strokeweight=".08786mm">
              <v:path arrowok="t"/>
            </v:shape>
            <v:shape id="_x0000_s1245" style="position:absolute;left:10811;top:3126;width:38;height:0" coordorigin="10811,3126" coordsize="38,0" path="m10811,3126r38,e" filled="f" strokeweight=".08786mm">
              <v:path arrowok="t"/>
            </v:shape>
            <v:shape id="_x0000_s1244" style="position:absolute;left:10811;top:2744;width:38;height:0" coordorigin="10811,2744" coordsize="38,0" path="m10811,2744r38,e" filled="f" strokeweight=".08786mm">
              <v:path arrowok="t"/>
            </v:shape>
            <v:shape id="_x0000_s1243" style="position:absolute;left:10811;top:2362;width:38;height:0" coordorigin="10811,2362" coordsize="38,0" path="m10811,2362r38,e" filled="f" strokeweight=".08786mm">
              <v:path arrowok="t"/>
            </v:shape>
            <v:shape id="_x0000_s1242" style="position:absolute;left:10811;top:1981;width:38;height:0" coordorigin="10811,1981" coordsize="38,0" path="m10811,1981r38,e" filled="f" strokeweight=".08786mm">
              <v:path arrowok="t"/>
            </v:shape>
            <v:shape id="_x0000_s1241" style="position:absolute;left:10259;top:2458;width:345;height:90" coordorigin="10259,2458" coordsize="345,90" path="m10259,2458r345,90e" filled="f" strokeweight=".08786mm">
              <v:path arrowok="t"/>
            </v:shape>
            <v:shape id="_x0000_s1240" style="position:absolute;left:10239;top:3078;width:39;height:0" coordorigin="10239,3078" coordsize="39,0" path="m10239,3078r40,e" filled="f" strokeweight=".08786mm">
              <v:path arrowok="t"/>
            </v:shape>
            <v:shape id="_x0000_s1239" style="position:absolute;left:10259;top:3058;width:0;height:39" coordorigin="10259,3058" coordsize="0,39" path="m10259,3098r,-40e" filled="f" strokeweight=".08786mm">
              <v:path arrowok="t"/>
            </v:shape>
            <v:shape id="_x0000_s1238" style="position:absolute;left:10052;top:1906;width:760;height:2003" coordorigin="10052,1906" coordsize="760,2003" path="m10052,3910r760,l10812,1906r-760,l10052,3910xe" filled="f" strokeweight=".08786mm">
              <v:path arrowok="t"/>
            </v:shape>
            <v:shape id="_x0000_s1237" style="position:absolute;left:10259;top:1773;width:0;height:38" coordorigin="10259,1773" coordsize="0,38" path="m10259,1811r,-38e" filled="f" strokeweight=".08786mm">
              <v:path arrowok="t"/>
            </v:shape>
            <v:shape id="_x0000_s1236" style="position:absolute;left:10604;top:1773;width:0;height:38" coordorigin="10604,1773" coordsize="0,38" path="m10604,1811r,-38e" filled="f" strokeweight=".08786mm">
              <v:path arrowok="t"/>
            </v:shape>
            <v:shape id="_x0000_s1235" style="position:absolute;left:10052;top:1811;width:760;height:96" coordorigin="10052,1811" coordsize="760,96" path="m10052,1906r760,l10812,1811r-760,l10052,1906xe" filled="f" strokeweight=".08786mm">
              <v:path arrowok="t"/>
            </v:shape>
            <w10:wrap anchorx="page" anchory="page"/>
          </v:group>
        </w:pict>
      </w:r>
    </w:p>
    <w:p w:rsidR="008C4F9C" w:rsidRPr="003A6164" w:rsidRDefault="00E3604F">
      <w:pPr>
        <w:spacing w:before="1" w:line="120" w:lineRule="exact"/>
        <w:rPr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ind w:left="88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99"/>
          <w:sz w:val="24"/>
          <w:szCs w:val="24"/>
        </w:rPr>
        <w:t>Other</w:t>
      </w:r>
    </w:p>
    <w:p w:rsidR="008C4F9C" w:rsidRPr="003A6164" w:rsidRDefault="008C4F9C">
      <w:pPr>
        <w:spacing w:before="2" w:line="12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8C4F9C">
      <w:pPr>
        <w:rPr>
          <w:rFonts w:ascii="Wingdings" w:eastAsia="Wingdings" w:hAnsi="Wingdings" w:cs="Wingdings"/>
          <w:sz w:val="24"/>
          <w:szCs w:val="24"/>
        </w:rPr>
      </w:pPr>
    </w:p>
    <w:p w:rsidR="008C4F9C" w:rsidRPr="003A6164" w:rsidRDefault="008C4F9C">
      <w:pPr>
        <w:spacing w:before="47" w:line="40" w:lineRule="exact"/>
        <w:ind w:left="322" w:right="477"/>
        <w:jc w:val="center"/>
        <w:rPr>
          <w:rFonts w:ascii="Wingdings" w:eastAsia="Wingdings" w:hAnsi="Wingdings" w:cs="Wingdings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5" w:space="720" w:equalWidth="0">
            <w:col w:w="5947" w:space="1043"/>
            <w:col w:w="148" w:space="267"/>
            <w:col w:w="376" w:space="356"/>
            <w:col w:w="441" w:space="346"/>
            <w:col w:w="876"/>
          </w:cols>
        </w:sectPr>
      </w:pPr>
    </w:p>
    <w:p w:rsidR="008C4F9C" w:rsidRPr="003A6164" w:rsidRDefault="00BE6D3C">
      <w:pPr>
        <w:spacing w:before="21" w:line="280" w:lineRule="atLeast"/>
        <w:ind w:left="120" w:right="-37" w:firstLine="239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 id="_x0000_s1233" type="#_x0000_t202" style="position:absolute;left:0;text-align:left;margin-left:407.35pt;margin-top:12.95pt;width:6pt;height:8.2pt;z-index:-2583;mso-position-horizontal-relative:page" filled="f" stroked="f">
            <v:textbox style="layout-flow:vertical;mso-layout-flow-alt:bottom-to-top" inset="0,0,0,0">
              <w:txbxContent>
                <w:p w:rsidR="00E3604F" w:rsidRDefault="00E3604F">
                  <w:pPr>
                    <w:spacing w:before="9"/>
                    <w:ind w:left="20"/>
                    <w:rPr>
                      <w:rFonts w:ascii="Arial" w:eastAsia="Arial" w:hAnsi="Arial" w:cs="Arial"/>
                      <w:sz w:val="8"/>
                      <w:szCs w:val="8"/>
                    </w:rPr>
                  </w:pP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w w:val="99"/>
                      <w:sz w:val="8"/>
                      <w:szCs w:val="8"/>
                    </w:rPr>
                    <w:t>bwt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 w:rsidR="00E3604F" w:rsidRPr="003A6164">
        <w:rPr>
          <w:w w:val="99"/>
          <w:sz w:val="24"/>
          <w:szCs w:val="24"/>
        </w:rPr>
        <w:t>Using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regression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approach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also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allows</w:t>
      </w:r>
      <w:r w:rsidR="00E3604F" w:rsidRPr="003A6164">
        <w:rPr>
          <w:sz w:val="24"/>
          <w:szCs w:val="24"/>
        </w:rPr>
        <w:t xml:space="preserve"> </w:t>
      </w:r>
      <w:proofErr w:type="gramStart"/>
      <w:r w:rsidR="00E3604F" w:rsidRPr="003A6164">
        <w:rPr>
          <w:w w:val="99"/>
          <w:sz w:val="24"/>
          <w:szCs w:val="24"/>
        </w:rPr>
        <w:t>to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include</w:t>
      </w:r>
      <w:proofErr w:type="gramEnd"/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continuous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 xml:space="preserve">pre- </w:t>
      </w:r>
      <w:proofErr w:type="spellStart"/>
      <w:r w:rsidR="00E3604F" w:rsidRPr="003A6164">
        <w:rPr>
          <w:w w:val="99"/>
          <w:sz w:val="24"/>
          <w:szCs w:val="24"/>
        </w:rPr>
        <w:t>dictor</w:t>
      </w:r>
      <w:proofErr w:type="spellEnd"/>
      <w:r w:rsidR="00E3604F" w:rsidRPr="003A6164">
        <w:rPr>
          <w:w w:val="99"/>
          <w:sz w:val="24"/>
          <w:szCs w:val="24"/>
        </w:rPr>
        <w:t>,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w w:val="99"/>
          <w:sz w:val="24"/>
          <w:szCs w:val="24"/>
        </w:rPr>
        <w:t>like</w:t>
      </w:r>
      <w:r w:rsidR="00E3604F" w:rsidRPr="003A6164">
        <w:rPr>
          <w:sz w:val="24"/>
          <w:szCs w:val="24"/>
        </w:rPr>
        <w:t xml:space="preserve"> </w:t>
      </w:r>
      <w:r w:rsidR="00E3604F" w:rsidRPr="003A6164">
        <w:rPr>
          <w:rFonts w:ascii="Courier New" w:eastAsia="Courier New" w:hAnsi="Courier New" w:cs="Courier New"/>
          <w:w w:val="99"/>
          <w:sz w:val="24"/>
          <w:szCs w:val="24"/>
        </w:rPr>
        <w:t>age</w:t>
      </w:r>
      <w:r w:rsidR="00E3604F" w:rsidRPr="003A6164">
        <w:rPr>
          <w:w w:val="99"/>
          <w:sz w:val="24"/>
          <w:szCs w:val="24"/>
        </w:rPr>
        <w:t>.</w:t>
      </w:r>
    </w:p>
    <w:p w:rsidR="008C4F9C" w:rsidRPr="003A6164" w:rsidRDefault="00E3604F">
      <w:pPr>
        <w:spacing w:before="35"/>
        <w:ind w:left="1497" w:right="1237"/>
        <w:jc w:val="center"/>
        <w:rPr>
          <w:rFonts w:ascii="Wingdings" w:eastAsia="Wingdings" w:hAnsi="Wingdings" w:cs="Wingdings"/>
          <w:sz w:val="24"/>
          <w:szCs w:val="24"/>
        </w:rPr>
      </w:pPr>
      <w:r w:rsidRPr="003A6164">
        <w:rPr>
          <w:sz w:val="24"/>
          <w:szCs w:val="24"/>
        </w:rPr>
        <w:br w:type="column"/>
      </w:r>
    </w:p>
    <w:p w:rsidR="008C4F9C" w:rsidRPr="003A6164" w:rsidRDefault="00E3604F">
      <w:pPr>
        <w:spacing w:before="66"/>
        <w:rPr>
          <w:rFonts w:ascii="Arial" w:eastAsia="Arial" w:hAnsi="Arial" w:cs="Arial"/>
          <w:sz w:val="24"/>
          <w:szCs w:val="24"/>
        </w:rPr>
      </w:pPr>
      <w:r w:rsidRPr="003A6164">
        <w:rPr>
          <w:rFonts w:ascii="Arial" w:eastAsia="Arial" w:hAnsi="Arial" w:cs="Arial"/>
          <w:w w:val="110"/>
          <w:sz w:val="24"/>
          <w:szCs w:val="24"/>
        </w:rPr>
        <w:t>2500</w:t>
      </w:r>
    </w:p>
    <w:p w:rsidR="008C4F9C" w:rsidRPr="003A6164" w:rsidRDefault="008C4F9C">
      <w:pPr>
        <w:spacing w:before="3" w:line="100" w:lineRule="exact"/>
        <w:rPr>
          <w:sz w:val="24"/>
          <w:szCs w:val="24"/>
        </w:rPr>
      </w:pPr>
    </w:p>
    <w:p w:rsidR="008C4F9C" w:rsidRPr="003A6164" w:rsidRDefault="008C4F9C">
      <w:pPr>
        <w:spacing w:line="200" w:lineRule="exact"/>
        <w:rPr>
          <w:sz w:val="24"/>
          <w:szCs w:val="24"/>
        </w:rPr>
      </w:pPr>
    </w:p>
    <w:p w:rsidR="008C4F9C" w:rsidRPr="003A6164" w:rsidRDefault="00E3604F">
      <w:pPr>
        <w:rPr>
          <w:rFonts w:ascii="Arial" w:eastAsia="Arial" w:hAnsi="Arial" w:cs="Arial"/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6125" w:space="864"/>
            <w:col w:w="2811"/>
          </w:cols>
        </w:sectPr>
      </w:pPr>
      <w:r w:rsidRPr="003A6164">
        <w:rPr>
          <w:rFonts w:ascii="Arial" w:eastAsia="Arial" w:hAnsi="Arial" w:cs="Arial"/>
          <w:w w:val="110"/>
          <w:sz w:val="24"/>
          <w:szCs w:val="24"/>
        </w:rPr>
        <w:t>2000</w:t>
      </w:r>
    </w:p>
    <w:p w:rsidR="008C4F9C" w:rsidRPr="003A6164" w:rsidRDefault="008C4F9C">
      <w:pPr>
        <w:spacing w:before="4" w:line="180" w:lineRule="exact"/>
        <w:rPr>
          <w:sz w:val="24"/>
          <w:szCs w:val="24"/>
        </w:rPr>
        <w:sectPr w:rsidR="008C4F9C" w:rsidRPr="003A6164" w:rsidSect="0063049E">
          <w:type w:val="continuous"/>
          <w:pgSz w:w="12240" w:h="15840"/>
          <w:pgMar w:top="1320" w:right="1120" w:bottom="280" w:left="13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C4F9C" w:rsidRPr="003A6164" w:rsidRDefault="00E3604F">
      <w:pPr>
        <w:spacing w:before="44"/>
        <w:ind w:left="120" w:right="-47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lastRenderedPageBreak/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fm</w:t>
      </w:r>
      <w:proofErr w:type="spellEnd"/>
      <w:proofErr w:type="gram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bwt</w:t>
      </w:r>
      <w:proofErr w:type="spellEnd"/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~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(smoke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ht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*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scale(age,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scale=F)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+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race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lm.fit6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&lt;-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lm(</w:t>
      </w:r>
      <w:proofErr w:type="spellStart"/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fm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,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data=</w:t>
      </w:r>
      <w:proofErr w:type="spell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birthwt</w:t>
      </w:r>
      <w:proofErr w:type="spell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)</w:t>
      </w:r>
    </w:p>
    <w:p w:rsidR="008C4F9C" w:rsidRPr="003A6164" w:rsidRDefault="00E3604F">
      <w:pPr>
        <w:spacing w:before="35"/>
        <w:ind w:left="120"/>
        <w:rPr>
          <w:rFonts w:ascii="Courier New" w:eastAsia="Courier New" w:hAnsi="Courier New" w:cs="Courier New"/>
          <w:color w:val="4C4C4C"/>
          <w:w w:val="99"/>
          <w:sz w:val="24"/>
          <w:szCs w:val="24"/>
        </w:rPr>
      </w:pPr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&gt;</w:t>
      </w:r>
      <w:r w:rsidRPr="003A6164">
        <w:rPr>
          <w:rFonts w:ascii="Courier New" w:eastAsia="Courier New" w:hAnsi="Courier New" w:cs="Courier New"/>
          <w:color w:val="4C4C4C"/>
          <w:sz w:val="24"/>
          <w:szCs w:val="24"/>
        </w:rPr>
        <w:t xml:space="preserve"> </w:t>
      </w:r>
      <w:proofErr w:type="gramStart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summary(</w:t>
      </w:r>
      <w:proofErr w:type="gramEnd"/>
      <w:r w:rsidRPr="003A6164">
        <w:rPr>
          <w:rFonts w:ascii="Courier New" w:eastAsia="Courier New" w:hAnsi="Courier New" w:cs="Courier New"/>
          <w:color w:val="4C4C4C"/>
          <w:w w:val="99"/>
          <w:sz w:val="24"/>
          <w:szCs w:val="24"/>
        </w:rPr>
        <w:t>lm.fit6)</w:t>
      </w:r>
    </w:p>
    <w:p w:rsidR="00E3604F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hAnsi="Courier New" w:cs="Courier New"/>
          <w:sz w:val="24"/>
          <w:szCs w:val="24"/>
        </w:rPr>
        <w:t>all</w:t>
      </w:r>
      <w:proofErr w:type="gramEnd"/>
      <w:r w:rsidRPr="003A6164">
        <w:rPr>
          <w:rFonts w:ascii="Courier New" w:hAnsi="Courier New" w:cs="Courier New"/>
          <w:sz w:val="24"/>
          <w:szCs w:val="24"/>
        </w:rPr>
        <w:t>: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hAnsi="Courier New" w:cs="Courier New"/>
          <w:sz w:val="24"/>
          <w:szCs w:val="24"/>
        </w:rPr>
        <w:t>lm(</w:t>
      </w:r>
      <w:proofErr w:type="gramEnd"/>
      <w:r w:rsidRPr="003A6164">
        <w:rPr>
          <w:rFonts w:ascii="Courier New" w:hAnsi="Courier New" w:cs="Courier New"/>
          <w:sz w:val="24"/>
          <w:szCs w:val="24"/>
        </w:rPr>
        <w:t xml:space="preserve">formula = </w:t>
      </w:r>
      <w:proofErr w:type="spellStart"/>
      <w:r w:rsidRPr="003A6164">
        <w:rPr>
          <w:rFonts w:ascii="Courier New" w:hAnsi="Courier New" w:cs="Courier New"/>
          <w:sz w:val="24"/>
          <w:szCs w:val="24"/>
        </w:rPr>
        <w:t>fm</w:t>
      </w:r>
      <w:proofErr w:type="spellEnd"/>
      <w:r w:rsidRPr="003A6164">
        <w:rPr>
          <w:rFonts w:ascii="Courier New" w:hAnsi="Courier New" w:cs="Courier New"/>
          <w:sz w:val="24"/>
          <w:szCs w:val="24"/>
        </w:rPr>
        <w:t xml:space="preserve">, data = </w:t>
      </w:r>
      <w:proofErr w:type="spellStart"/>
      <w:r w:rsidRPr="003A6164">
        <w:rPr>
          <w:rFonts w:ascii="Courier New" w:hAnsi="Courier New" w:cs="Courier New"/>
          <w:sz w:val="24"/>
          <w:szCs w:val="24"/>
        </w:rPr>
        <w:t>birthwt</w:t>
      </w:r>
      <w:proofErr w:type="spellEnd"/>
      <w:r w:rsidRPr="003A6164">
        <w:rPr>
          <w:rFonts w:ascii="Courier New" w:hAnsi="Courier New" w:cs="Courier New"/>
          <w:sz w:val="24"/>
          <w:szCs w:val="24"/>
        </w:rPr>
        <w:t>)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r w:rsidRPr="003A6164">
        <w:rPr>
          <w:rFonts w:ascii="Courier New" w:hAnsi="Courier New" w:cs="Courier New"/>
          <w:sz w:val="24"/>
          <w:szCs w:val="24"/>
        </w:rPr>
        <w:t>Residuals: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r w:rsidRPr="003A6164">
        <w:rPr>
          <w:rFonts w:ascii="Courier New" w:hAnsi="Courier New" w:cs="Courier New"/>
          <w:sz w:val="24"/>
          <w:szCs w:val="24"/>
        </w:rPr>
        <w:t>Min 1Q Median 3Q Max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r w:rsidRPr="003A6164">
        <w:rPr>
          <w:rFonts w:ascii="Courier New" w:hAnsi="Courier New" w:cs="Courier New"/>
          <w:sz w:val="24"/>
          <w:szCs w:val="24"/>
        </w:rPr>
        <w:t>-2383.76 -452.19 41.56 466.87 1356.28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r w:rsidRPr="003A6164">
        <w:rPr>
          <w:rFonts w:ascii="Courier New" w:hAnsi="Courier New" w:cs="Courier New"/>
          <w:sz w:val="24"/>
          <w:szCs w:val="24"/>
        </w:rPr>
        <w:t>Coefficients: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r w:rsidRPr="003A6164">
        <w:rPr>
          <w:rFonts w:ascii="Courier New" w:hAnsi="Courier New" w:cs="Courier New"/>
          <w:sz w:val="24"/>
          <w:szCs w:val="24"/>
        </w:rPr>
        <w:t xml:space="preserve">Estimate Std. Error t value </w:t>
      </w:r>
      <w:proofErr w:type="spellStart"/>
      <w:proofErr w:type="gramStart"/>
      <w:r w:rsidRPr="003A6164">
        <w:rPr>
          <w:rFonts w:ascii="Courier New" w:hAnsi="Courier New" w:cs="Courier New"/>
          <w:sz w:val="24"/>
          <w:szCs w:val="24"/>
        </w:rPr>
        <w:t>Pr</w:t>
      </w:r>
      <w:proofErr w:type="spellEnd"/>
      <w:r w:rsidRPr="003A6164">
        <w:rPr>
          <w:rFonts w:ascii="Courier New" w:hAnsi="Courier New" w:cs="Courier New"/>
          <w:sz w:val="24"/>
          <w:szCs w:val="24"/>
        </w:rPr>
        <w:t>(</w:t>
      </w:r>
      <w:proofErr w:type="gramEnd"/>
      <w:r w:rsidRPr="003A6164">
        <w:rPr>
          <w:rFonts w:ascii="Courier New" w:hAnsi="Courier New" w:cs="Courier New"/>
          <w:sz w:val="24"/>
          <w:szCs w:val="24"/>
        </w:rPr>
        <w:t>&gt;|t|)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r w:rsidRPr="003A6164">
        <w:rPr>
          <w:rFonts w:ascii="Courier New" w:hAnsi="Courier New" w:cs="Courier New"/>
          <w:sz w:val="24"/>
          <w:szCs w:val="24"/>
        </w:rPr>
        <w:t>(Intercept) 3307.17 94.00 35.183 &lt; 2e-16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3A6164">
        <w:rPr>
          <w:rFonts w:ascii="Courier New" w:hAnsi="Courier New" w:cs="Courier New"/>
          <w:sz w:val="24"/>
          <w:szCs w:val="24"/>
        </w:rPr>
        <w:t>smokeYes</w:t>
      </w:r>
      <w:proofErr w:type="spellEnd"/>
      <w:proofErr w:type="gramEnd"/>
      <w:r w:rsidRPr="003A6164">
        <w:rPr>
          <w:rFonts w:ascii="Courier New" w:hAnsi="Courier New" w:cs="Courier New"/>
          <w:sz w:val="24"/>
          <w:szCs w:val="24"/>
        </w:rPr>
        <w:t xml:space="preserve"> -406.02 108.26 -3.750 0.000238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3A6164">
        <w:rPr>
          <w:rFonts w:ascii="Courier New" w:hAnsi="Courier New" w:cs="Courier New"/>
          <w:sz w:val="24"/>
          <w:szCs w:val="24"/>
        </w:rPr>
        <w:t>htYes</w:t>
      </w:r>
      <w:proofErr w:type="spellEnd"/>
      <w:proofErr w:type="gramEnd"/>
      <w:r w:rsidRPr="003A6164">
        <w:rPr>
          <w:rFonts w:ascii="Courier New" w:hAnsi="Courier New" w:cs="Courier New"/>
          <w:sz w:val="24"/>
          <w:szCs w:val="24"/>
        </w:rPr>
        <w:t xml:space="preserve"> -419.89 203.76 -2.061 0.040757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proofErr w:type="gramStart"/>
      <w:r w:rsidRPr="003A6164">
        <w:rPr>
          <w:rFonts w:ascii="Courier New" w:hAnsi="Courier New" w:cs="Courier New"/>
          <w:sz w:val="24"/>
          <w:szCs w:val="24"/>
        </w:rPr>
        <w:t>scale(</w:t>
      </w:r>
      <w:proofErr w:type="gramEnd"/>
      <w:r w:rsidRPr="003A6164">
        <w:rPr>
          <w:rFonts w:ascii="Courier New" w:hAnsi="Courier New" w:cs="Courier New"/>
          <w:sz w:val="24"/>
          <w:szCs w:val="24"/>
        </w:rPr>
        <w:t>age, scale = F) 16.94 12.30 1.377 0.170174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3A6164">
        <w:rPr>
          <w:rFonts w:ascii="Courier New" w:hAnsi="Courier New" w:cs="Courier New"/>
          <w:sz w:val="24"/>
          <w:szCs w:val="24"/>
        </w:rPr>
        <w:lastRenderedPageBreak/>
        <w:t>raceBlack</w:t>
      </w:r>
      <w:proofErr w:type="spellEnd"/>
      <w:proofErr w:type="gramEnd"/>
      <w:r w:rsidRPr="003A6164">
        <w:rPr>
          <w:rFonts w:ascii="Courier New" w:hAnsi="Courier New" w:cs="Courier New"/>
          <w:sz w:val="24"/>
          <w:szCs w:val="24"/>
        </w:rPr>
        <w:t xml:space="preserve"> -323.07 159.12 -2.030 0.043786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3A6164">
        <w:rPr>
          <w:rFonts w:ascii="Courier New" w:hAnsi="Courier New" w:cs="Courier New"/>
          <w:sz w:val="24"/>
          <w:szCs w:val="24"/>
        </w:rPr>
        <w:t>raceOther</w:t>
      </w:r>
      <w:proofErr w:type="spellEnd"/>
      <w:proofErr w:type="gramEnd"/>
      <w:r w:rsidRPr="003A6164">
        <w:rPr>
          <w:rFonts w:ascii="Courier New" w:hAnsi="Courier New" w:cs="Courier New"/>
          <w:sz w:val="24"/>
          <w:szCs w:val="24"/>
        </w:rPr>
        <w:t xml:space="preserve"> -387.79 119.14 -3.255 0.001354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3A6164">
        <w:rPr>
          <w:rFonts w:ascii="Courier New" w:hAnsi="Courier New" w:cs="Courier New"/>
          <w:sz w:val="24"/>
          <w:szCs w:val="24"/>
        </w:rPr>
        <w:t>smokeYes:</w:t>
      </w:r>
      <w:proofErr w:type="gramEnd"/>
      <w:r w:rsidRPr="003A6164">
        <w:rPr>
          <w:rFonts w:ascii="Courier New" w:hAnsi="Courier New" w:cs="Courier New"/>
          <w:sz w:val="24"/>
          <w:szCs w:val="24"/>
        </w:rPr>
        <w:t>scale</w:t>
      </w:r>
      <w:proofErr w:type="spellEnd"/>
      <w:r w:rsidRPr="003A6164">
        <w:rPr>
          <w:rFonts w:ascii="Courier New" w:hAnsi="Courier New" w:cs="Courier New"/>
          <w:sz w:val="24"/>
          <w:szCs w:val="24"/>
        </w:rPr>
        <w:t>(age, scale = F) -27.17 20.21 -1.344 0.180598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3A6164">
        <w:rPr>
          <w:rFonts w:ascii="Courier New" w:hAnsi="Courier New" w:cs="Courier New"/>
          <w:sz w:val="24"/>
          <w:szCs w:val="24"/>
        </w:rPr>
        <w:t>htYes:</w:t>
      </w:r>
      <w:proofErr w:type="gramEnd"/>
      <w:r w:rsidRPr="003A6164">
        <w:rPr>
          <w:rFonts w:ascii="Courier New" w:hAnsi="Courier New" w:cs="Courier New"/>
          <w:sz w:val="24"/>
          <w:szCs w:val="24"/>
        </w:rPr>
        <w:t>scale</w:t>
      </w:r>
      <w:proofErr w:type="spellEnd"/>
      <w:r w:rsidRPr="003A6164">
        <w:rPr>
          <w:rFonts w:ascii="Courier New" w:hAnsi="Courier New" w:cs="Courier New"/>
          <w:sz w:val="24"/>
          <w:szCs w:val="24"/>
        </w:rPr>
        <w:t>(age, scale = F) -91.00 48.34 -1.883 0.061367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r w:rsidRPr="003A6164">
        <w:rPr>
          <w:rFonts w:ascii="Courier New" w:hAnsi="Courier New" w:cs="Courier New"/>
          <w:sz w:val="24"/>
          <w:szCs w:val="24"/>
        </w:rPr>
        <w:t>Residual standard error: 677.8 on 181 degrees of freedom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r w:rsidRPr="003A6164">
        <w:rPr>
          <w:rFonts w:ascii="Courier New" w:hAnsi="Courier New" w:cs="Courier New"/>
          <w:sz w:val="24"/>
          <w:szCs w:val="24"/>
        </w:rPr>
        <w:t>Multiple R-squared: 0.1681, Adjusted R-squared: 0.136</w:t>
      </w:r>
    </w:p>
    <w:p w:rsidR="00E3604F" w:rsidRPr="003A6164" w:rsidRDefault="00E3604F" w:rsidP="00E3604F">
      <w:pPr>
        <w:rPr>
          <w:rFonts w:ascii="Courier New" w:hAnsi="Courier New" w:cs="Courier New"/>
          <w:sz w:val="24"/>
          <w:szCs w:val="24"/>
        </w:rPr>
      </w:pPr>
      <w:r w:rsidRPr="003A6164">
        <w:rPr>
          <w:rFonts w:ascii="Courier New" w:hAnsi="Courier New" w:cs="Courier New"/>
          <w:sz w:val="24"/>
          <w:szCs w:val="24"/>
        </w:rPr>
        <w:t>F-statistic: 5.227 on 7 and 181 DF, p-value: 1.899e-05</w:t>
      </w:r>
    </w:p>
    <w:p w:rsidR="00E3604F" w:rsidRPr="003A6164" w:rsidRDefault="00E3604F">
      <w:pPr>
        <w:spacing w:before="35"/>
        <w:ind w:left="120"/>
        <w:rPr>
          <w:rFonts w:ascii="Courier New" w:eastAsia="Courier New" w:hAnsi="Courier New" w:cs="Courier New"/>
          <w:sz w:val="24"/>
          <w:szCs w:val="24"/>
        </w:rPr>
      </w:pPr>
    </w:p>
    <w:sectPr w:rsidR="00E3604F" w:rsidRPr="003A6164" w:rsidSect="0063049E">
      <w:headerReference w:type="default" r:id="rId14"/>
      <w:type w:val="continuous"/>
      <w:pgSz w:w="12240" w:h="15840"/>
      <w:pgMar w:top="1320" w:right="1200" w:bottom="280" w:left="13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3" w:space="720" w:equalWidth="0">
        <w:col w:w="2528" w:space="846"/>
        <w:col w:w="2879" w:space="375"/>
        <w:col w:w="309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D3C" w:rsidRDefault="00BE6D3C">
      <w:r>
        <w:separator/>
      </w:r>
    </w:p>
  </w:endnote>
  <w:endnote w:type="continuationSeparator" w:id="0">
    <w:p w:rsidR="00BE6D3C" w:rsidRDefault="00BE6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D3C" w:rsidRDefault="00BE6D3C">
      <w:r>
        <w:separator/>
      </w:r>
    </w:p>
  </w:footnote>
  <w:footnote w:type="continuationSeparator" w:id="0">
    <w:p w:rsidR="00BE6D3C" w:rsidRDefault="00BE6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49E" w:rsidRDefault="0063049E" w:rsidP="0063049E">
    <w:pPr>
      <w:pStyle w:val="Header"/>
      <w:jc w:val="right"/>
    </w:pPr>
    <w:r>
      <w:rPr>
        <w:noProof/>
        <w:lang w:val="en-IN" w:eastAsia="en-IN"/>
      </w:rPr>
      <w:drawing>
        <wp:inline distT="0" distB="0" distL="0" distR="0" wp14:anchorId="162C1230" wp14:editId="33C2882A">
          <wp:extent cx="1684452" cy="44406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PERT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590" cy="4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04F" w:rsidRDefault="00E3604F">
    <w:pPr>
      <w:spacing w:line="20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04F" w:rsidRDefault="00E3604F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1414B"/>
    <w:multiLevelType w:val="multilevel"/>
    <w:tmpl w:val="1D1AD02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F9C"/>
    <w:rsid w:val="000336A7"/>
    <w:rsid w:val="003A6164"/>
    <w:rsid w:val="0063049E"/>
    <w:rsid w:val="008C4F9C"/>
    <w:rsid w:val="00BE6D3C"/>
    <w:rsid w:val="00E3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360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04F"/>
  </w:style>
  <w:style w:type="paragraph" w:styleId="Footer">
    <w:name w:val="footer"/>
    <w:basedOn w:val="Normal"/>
    <w:link w:val="FooterChar"/>
    <w:uiPriority w:val="99"/>
    <w:unhideWhenUsed/>
    <w:rsid w:val="00E360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04F"/>
  </w:style>
  <w:style w:type="paragraph" w:styleId="BalloonText">
    <w:name w:val="Balloon Text"/>
    <w:basedOn w:val="Normal"/>
    <w:link w:val="BalloonTextChar"/>
    <w:uiPriority w:val="99"/>
    <w:semiHidden/>
    <w:unhideWhenUsed/>
    <w:rsid w:val="006304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360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04F"/>
  </w:style>
  <w:style w:type="paragraph" w:styleId="Footer">
    <w:name w:val="footer"/>
    <w:basedOn w:val="Normal"/>
    <w:link w:val="FooterChar"/>
    <w:uiPriority w:val="99"/>
    <w:unhideWhenUsed/>
    <w:rsid w:val="00E360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04F"/>
  </w:style>
  <w:style w:type="paragraph" w:styleId="BalloonText">
    <w:name w:val="Balloon Text"/>
    <w:basedOn w:val="Normal"/>
    <w:link w:val="BalloonTextChar"/>
    <w:uiPriority w:val="99"/>
    <w:semiHidden/>
    <w:unhideWhenUsed/>
    <w:rsid w:val="006304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gobi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biostat.mc.vanderbilt.edu/wiki/Main/RS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3478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dcterms:created xsi:type="dcterms:W3CDTF">2018-06-26T07:18:00Z</dcterms:created>
  <dcterms:modified xsi:type="dcterms:W3CDTF">2019-02-06T09:12:00Z</dcterms:modified>
</cp:coreProperties>
</file>